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E7338" w14:textId="0EA9FAF6" w:rsidR="000B3971" w:rsidRPr="00F70703" w:rsidRDefault="004F349A"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b/>
          <w:bCs/>
          <w:color w:val="002060"/>
          <w:sz w:val="24"/>
          <w:szCs w:val="24"/>
          <w:lang w:val="ro-RO"/>
        </w:rPr>
        <w:t>Anexa 1</w:t>
      </w:r>
      <w:r w:rsidR="007D5E21">
        <w:rPr>
          <w:rFonts w:asciiTheme="minorHAnsi" w:hAnsiTheme="minorHAnsi" w:cstheme="minorHAnsi"/>
          <w:b/>
          <w:bCs/>
          <w:color w:val="002060"/>
          <w:sz w:val="24"/>
          <w:szCs w:val="24"/>
          <w:lang w:val="ro-RO"/>
        </w:rPr>
        <w:t>6</w:t>
      </w:r>
      <w:r w:rsidR="007A5CCB" w:rsidRPr="00F70703">
        <w:rPr>
          <w:rFonts w:asciiTheme="minorHAnsi" w:hAnsiTheme="minorHAnsi" w:cstheme="minorHAnsi"/>
          <w:b/>
          <w:bCs/>
          <w:color w:val="002060"/>
          <w:sz w:val="24"/>
          <w:szCs w:val="24"/>
          <w:lang w:val="ro-RO"/>
        </w:rPr>
        <w:t>:</w:t>
      </w:r>
      <w:r w:rsidRPr="00F70703">
        <w:rPr>
          <w:rFonts w:asciiTheme="minorHAnsi" w:hAnsiTheme="minorHAnsi" w:cstheme="minorHAnsi"/>
          <w:b/>
          <w:bCs/>
          <w:color w:val="002060"/>
          <w:sz w:val="24"/>
          <w:szCs w:val="24"/>
          <w:lang w:val="ro-RO"/>
        </w:rPr>
        <w:t xml:space="preserve"> Condi</w:t>
      </w:r>
      <w:r w:rsidR="00F03170" w:rsidRPr="00F70703">
        <w:rPr>
          <w:rFonts w:asciiTheme="minorHAnsi" w:hAnsiTheme="minorHAnsi" w:cstheme="minorHAnsi"/>
          <w:b/>
          <w:bCs/>
          <w:color w:val="002060"/>
          <w:sz w:val="24"/>
          <w:szCs w:val="24"/>
          <w:lang w:val="ro-RO"/>
        </w:rPr>
        <w:t>ț</w:t>
      </w:r>
      <w:r w:rsidRPr="00F70703">
        <w:rPr>
          <w:rFonts w:asciiTheme="minorHAnsi" w:hAnsiTheme="minorHAnsi" w:cstheme="minorHAnsi"/>
          <w:b/>
          <w:bCs/>
          <w:color w:val="002060"/>
          <w:sz w:val="24"/>
          <w:szCs w:val="24"/>
          <w:lang w:val="ro-RO"/>
        </w:rPr>
        <w:t>ii specifice ale contractului de finanțare</w:t>
      </w:r>
      <w:r w:rsidRPr="00F70703">
        <w:rPr>
          <w:rFonts w:asciiTheme="minorHAnsi" w:hAnsiTheme="minorHAnsi" w:cstheme="minorHAnsi"/>
          <w:color w:val="002060"/>
          <w:sz w:val="24"/>
          <w:szCs w:val="24"/>
          <w:lang w:val="ro-RO"/>
        </w:rPr>
        <w:t xml:space="preserve"> </w:t>
      </w:r>
    </w:p>
    <w:p w14:paraId="460018CC" w14:textId="77777777" w:rsidR="00CC50AD" w:rsidRPr="00F70703" w:rsidRDefault="00CC50AD" w:rsidP="007A5CCB">
      <w:pPr>
        <w:spacing w:before="60"/>
        <w:ind w:right="1095"/>
        <w:jc w:val="both"/>
        <w:rPr>
          <w:rFonts w:asciiTheme="minorHAnsi" w:eastAsia="Trebuchet MS" w:hAnsiTheme="minorHAnsi" w:cstheme="minorHAnsi"/>
          <w:b/>
          <w:color w:val="002060"/>
          <w:spacing w:val="-1"/>
          <w:sz w:val="24"/>
          <w:szCs w:val="24"/>
          <w:lang w:val="ro-RO"/>
        </w:rPr>
      </w:pPr>
    </w:p>
    <w:p w14:paraId="2E380C5C" w14:textId="77777777" w:rsidR="000312C6" w:rsidRPr="00F70703" w:rsidRDefault="000312C6" w:rsidP="007A5CCB">
      <w:pPr>
        <w:pStyle w:val="Default"/>
        <w:spacing w:before="60"/>
        <w:jc w:val="both"/>
        <w:rPr>
          <w:rFonts w:asciiTheme="minorHAnsi" w:hAnsiTheme="minorHAnsi" w:cstheme="minorHAnsi"/>
          <w:b/>
          <w:bCs/>
          <w:color w:val="002060"/>
          <w:lang w:val="ro-RO"/>
        </w:rPr>
      </w:pPr>
      <w:r w:rsidRPr="00F70703">
        <w:rPr>
          <w:rFonts w:asciiTheme="minorHAnsi" w:eastAsia="Trebuchet MS" w:hAnsiTheme="minorHAnsi" w:cstheme="minorHAnsi"/>
          <w:b/>
          <w:color w:val="002060"/>
          <w:spacing w:val="-1"/>
          <w:lang w:val="ro-RO"/>
        </w:rPr>
        <w:t xml:space="preserve"> </w:t>
      </w:r>
      <w:r w:rsidRPr="00F70703">
        <w:rPr>
          <w:rFonts w:asciiTheme="minorHAnsi" w:hAnsiTheme="minorHAnsi" w:cstheme="minorHAnsi"/>
          <w:b/>
          <w:bCs/>
          <w:color w:val="002060"/>
          <w:lang w:val="ro-RO"/>
        </w:rPr>
        <w:t xml:space="preserve">Precizările prealabile </w:t>
      </w:r>
    </w:p>
    <w:p w14:paraId="1395346D" w14:textId="77777777" w:rsidR="0057368E" w:rsidRPr="00F70703" w:rsidRDefault="0057368E" w:rsidP="007A5CCB">
      <w:pPr>
        <w:pStyle w:val="Default"/>
        <w:spacing w:before="60"/>
        <w:jc w:val="both"/>
        <w:rPr>
          <w:rFonts w:asciiTheme="minorHAnsi" w:hAnsiTheme="minorHAnsi" w:cstheme="minorHAnsi"/>
          <w:color w:val="002060"/>
          <w:lang w:val="ro-RO"/>
        </w:rPr>
      </w:pPr>
    </w:p>
    <w:p w14:paraId="373EE902" w14:textId="43224590"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(1) Prezentul contract de finanţare stabileşte cadrul juridic general în care se va desfaşura relaţia contractuală dintre AM</w:t>
      </w:r>
      <w:r w:rsidR="00F03170" w:rsidRPr="00F70703">
        <w:rPr>
          <w:rFonts w:asciiTheme="minorHAnsi" w:hAnsiTheme="minorHAnsi" w:cstheme="minorHAnsi"/>
          <w:color w:val="002060"/>
          <w:lang w:val="ro-RO"/>
        </w:rPr>
        <w:t>/OI</w:t>
      </w:r>
      <w:r w:rsidRPr="00F70703">
        <w:rPr>
          <w:rFonts w:asciiTheme="minorHAnsi" w:hAnsiTheme="minorHAnsi" w:cstheme="minorHAnsi"/>
          <w:color w:val="002060"/>
          <w:lang w:val="ro-RO"/>
        </w:rPr>
        <w:t xml:space="preserve"> şi Beneficiar. </w:t>
      </w:r>
    </w:p>
    <w:p w14:paraId="037DC56D"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F70703" w:rsidRDefault="00AB13EF"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Art. 1 Eligibilitatea cheltuielilor</w:t>
      </w:r>
    </w:p>
    <w:p w14:paraId="6A9869A4" w14:textId="5ED1B743" w:rsidR="000D4FB2" w:rsidRPr="00F70703" w:rsidRDefault="000D4FB2" w:rsidP="000D4FB2">
      <w:pPr>
        <w:rPr>
          <w:rFonts w:asciiTheme="minorHAnsi" w:eastAsia="Trebuchet MS" w:hAnsiTheme="minorHAnsi" w:cstheme="minorHAnsi"/>
          <w:color w:val="002060"/>
          <w:sz w:val="24"/>
          <w:szCs w:val="24"/>
          <w:lang w:val="ro-RO"/>
        </w:rPr>
      </w:pPr>
      <w:r w:rsidRPr="00E936C8">
        <w:rPr>
          <w:rFonts w:asciiTheme="minorHAnsi" w:hAnsiTheme="minorHAnsi" w:cstheme="minorHAnsi"/>
          <w:lang w:val="it-IT"/>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1F6D286" w14:textId="5728B098" w:rsidR="00AB13EF" w:rsidRPr="002F5129" w:rsidRDefault="000D4FB2" w:rsidP="005654AC">
      <w:pPr>
        <w:spacing w:before="60"/>
        <w:ind w:right="26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 xml:space="preserve">a) </w:t>
      </w:r>
      <w:r w:rsidR="00AB13EF" w:rsidRPr="00F70703">
        <w:rPr>
          <w:rFonts w:asciiTheme="minorHAnsi" w:eastAsia="Trebuchet MS" w:hAnsiTheme="minorHAnsi" w:cstheme="minorHAnsi"/>
          <w:color w:val="002060"/>
          <w:spacing w:val="-1"/>
          <w:sz w:val="24"/>
          <w:szCs w:val="24"/>
          <w:lang w:val="ro-RO"/>
        </w:rPr>
        <w:t>Valoare</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4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cheltuielilo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eligibile</w:t>
      </w:r>
      <w:r w:rsidR="00AB13EF" w:rsidRPr="00F70703">
        <w:rPr>
          <w:rFonts w:asciiTheme="minorHAnsi" w:eastAsia="Trebuchet MS" w:hAnsiTheme="minorHAnsi" w:cstheme="minorHAnsi"/>
          <w:color w:val="002060"/>
          <w:spacing w:val="36"/>
          <w:sz w:val="24"/>
          <w:szCs w:val="24"/>
          <w:lang w:val="ro-RO"/>
        </w:rPr>
        <w:t xml:space="preserve"> </w:t>
      </w:r>
      <w:r w:rsidR="00AB13EF" w:rsidRPr="002F5129">
        <w:rPr>
          <w:rFonts w:asciiTheme="minorHAnsi" w:eastAsia="Trebuchet MS" w:hAnsiTheme="minorHAnsi" w:cstheme="minorHAnsi"/>
          <w:color w:val="002060"/>
          <w:sz w:val="24"/>
          <w:szCs w:val="24"/>
          <w:lang w:val="ro-RO"/>
        </w:rPr>
        <w:t>indirecte</w:t>
      </w:r>
      <w:r w:rsidR="00AB13EF" w:rsidRPr="002F5129">
        <w:rPr>
          <w:rFonts w:asciiTheme="minorHAnsi" w:eastAsia="Trebuchet MS" w:hAnsiTheme="minorHAnsi" w:cstheme="minorHAnsi"/>
          <w:color w:val="002060"/>
          <w:spacing w:val="39"/>
          <w:sz w:val="24"/>
          <w:szCs w:val="24"/>
          <w:lang w:val="ro-RO"/>
        </w:rPr>
        <w:t xml:space="preserve"> </w:t>
      </w:r>
      <w:r w:rsidR="00AB13EF" w:rsidRPr="002F5129">
        <w:rPr>
          <w:rFonts w:asciiTheme="minorHAnsi" w:eastAsia="Trebuchet MS" w:hAnsiTheme="minorHAnsi" w:cstheme="minorHAnsi"/>
          <w:color w:val="002060"/>
          <w:spacing w:val="-1"/>
          <w:sz w:val="24"/>
          <w:szCs w:val="24"/>
          <w:lang w:val="ro-RO"/>
        </w:rPr>
        <w:t>v</w:t>
      </w:r>
      <w:r w:rsidR="00AB13EF" w:rsidRPr="002F5129">
        <w:rPr>
          <w:rFonts w:asciiTheme="minorHAnsi" w:eastAsia="Trebuchet MS" w:hAnsiTheme="minorHAnsi" w:cstheme="minorHAnsi"/>
          <w:color w:val="002060"/>
          <w:sz w:val="24"/>
          <w:szCs w:val="24"/>
          <w:lang w:val="ro-RO"/>
        </w:rPr>
        <w:t>a</w:t>
      </w:r>
      <w:r w:rsidR="00AB13EF" w:rsidRPr="002F5129">
        <w:rPr>
          <w:rFonts w:asciiTheme="minorHAnsi" w:eastAsia="Trebuchet MS" w:hAnsiTheme="minorHAnsi" w:cstheme="minorHAnsi"/>
          <w:color w:val="002060"/>
          <w:spacing w:val="22"/>
          <w:sz w:val="24"/>
          <w:szCs w:val="24"/>
          <w:lang w:val="ro-RO"/>
        </w:rPr>
        <w:t xml:space="preserve"> </w:t>
      </w:r>
      <w:r w:rsidR="00AB13EF" w:rsidRPr="002F5129">
        <w:rPr>
          <w:rFonts w:asciiTheme="minorHAnsi" w:eastAsia="Trebuchet MS" w:hAnsiTheme="minorHAnsi" w:cstheme="minorHAnsi"/>
          <w:color w:val="002060"/>
          <w:spacing w:val="-1"/>
          <w:sz w:val="24"/>
          <w:szCs w:val="24"/>
          <w:lang w:val="ro-RO"/>
        </w:rPr>
        <w:t>f</w:t>
      </w:r>
      <w:r w:rsidR="00AB13EF" w:rsidRPr="002F5129">
        <w:rPr>
          <w:rFonts w:asciiTheme="minorHAnsi" w:eastAsia="Trebuchet MS" w:hAnsiTheme="minorHAnsi" w:cstheme="minorHAnsi"/>
          <w:color w:val="002060"/>
          <w:sz w:val="24"/>
          <w:szCs w:val="24"/>
          <w:lang w:val="ro-RO"/>
        </w:rPr>
        <w:t>i</w:t>
      </w:r>
      <w:r w:rsidR="00AB13EF" w:rsidRPr="002F5129">
        <w:rPr>
          <w:rFonts w:asciiTheme="minorHAnsi" w:eastAsia="Trebuchet MS" w:hAnsiTheme="minorHAnsi" w:cstheme="minorHAnsi"/>
          <w:color w:val="002060"/>
          <w:spacing w:val="20"/>
          <w:sz w:val="24"/>
          <w:szCs w:val="24"/>
          <w:lang w:val="ro-RO"/>
        </w:rPr>
        <w:t xml:space="preserve"> </w:t>
      </w:r>
      <w:r w:rsidR="00AB13EF" w:rsidRPr="002F5129">
        <w:rPr>
          <w:rFonts w:asciiTheme="minorHAnsi" w:eastAsia="Trebuchet MS" w:hAnsiTheme="minorHAnsi" w:cstheme="minorHAnsi"/>
          <w:color w:val="002060"/>
          <w:sz w:val="24"/>
          <w:szCs w:val="24"/>
          <w:lang w:val="ro-RO"/>
        </w:rPr>
        <w:t>stabilită</w:t>
      </w:r>
      <w:r w:rsidR="00AB13EF" w:rsidRPr="002F5129">
        <w:rPr>
          <w:rFonts w:asciiTheme="minorHAnsi" w:eastAsia="Trebuchet MS" w:hAnsiTheme="minorHAnsi" w:cstheme="minorHAnsi"/>
          <w:color w:val="002060"/>
          <w:spacing w:val="38"/>
          <w:sz w:val="24"/>
          <w:szCs w:val="24"/>
          <w:lang w:val="ro-RO"/>
        </w:rPr>
        <w:t xml:space="preserve"> </w:t>
      </w:r>
      <w:r w:rsidR="00AB13EF" w:rsidRPr="002F5129">
        <w:rPr>
          <w:rFonts w:asciiTheme="minorHAnsi" w:eastAsia="Trebuchet MS" w:hAnsiTheme="minorHAnsi" w:cstheme="minorHAnsi"/>
          <w:color w:val="002060"/>
          <w:spacing w:val="-1"/>
          <w:sz w:val="24"/>
          <w:szCs w:val="24"/>
          <w:lang w:val="ro-RO"/>
        </w:rPr>
        <w:t>confor</w:t>
      </w:r>
      <w:r w:rsidR="00AB13EF" w:rsidRPr="002F5129">
        <w:rPr>
          <w:rFonts w:asciiTheme="minorHAnsi" w:eastAsia="Trebuchet MS" w:hAnsiTheme="minorHAnsi" w:cstheme="minorHAnsi"/>
          <w:color w:val="002060"/>
          <w:sz w:val="24"/>
          <w:szCs w:val="24"/>
          <w:lang w:val="ro-RO"/>
        </w:rPr>
        <w:t>m</w:t>
      </w:r>
      <w:r w:rsidR="00AB13EF" w:rsidRPr="002F5129">
        <w:rPr>
          <w:rFonts w:asciiTheme="minorHAnsi" w:eastAsia="Trebuchet MS" w:hAnsiTheme="minorHAnsi" w:cstheme="minorHAnsi"/>
          <w:color w:val="002060"/>
          <w:spacing w:val="37"/>
          <w:sz w:val="24"/>
          <w:szCs w:val="24"/>
          <w:lang w:val="ro-RO"/>
        </w:rPr>
        <w:t xml:space="preserve"> </w:t>
      </w:r>
      <w:r w:rsidR="00AB13EF" w:rsidRPr="002F5129">
        <w:rPr>
          <w:rFonts w:asciiTheme="minorHAnsi" w:eastAsia="Trebuchet MS" w:hAnsiTheme="minorHAnsi" w:cstheme="minorHAnsi"/>
          <w:color w:val="002060"/>
          <w:spacing w:val="-1"/>
          <w:sz w:val="24"/>
          <w:szCs w:val="24"/>
          <w:lang w:val="ro-RO"/>
        </w:rPr>
        <w:t>prevederilo</w:t>
      </w:r>
      <w:r w:rsidR="00AB13EF" w:rsidRPr="002F5129">
        <w:rPr>
          <w:rFonts w:asciiTheme="minorHAnsi" w:eastAsia="Trebuchet MS" w:hAnsiTheme="minorHAnsi" w:cstheme="minorHAnsi"/>
          <w:color w:val="002060"/>
          <w:sz w:val="24"/>
          <w:szCs w:val="24"/>
          <w:lang w:val="ro-RO"/>
        </w:rPr>
        <w:t>r</w:t>
      </w:r>
      <w:r w:rsidR="00AB13EF" w:rsidRPr="002F5129">
        <w:rPr>
          <w:rFonts w:asciiTheme="minorHAnsi" w:eastAsia="Trebuchet MS" w:hAnsiTheme="minorHAnsi" w:cstheme="minorHAnsi"/>
          <w:color w:val="002060"/>
          <w:spacing w:val="49"/>
          <w:sz w:val="24"/>
          <w:szCs w:val="24"/>
          <w:lang w:val="ro-RO"/>
        </w:rPr>
        <w:t xml:space="preserve"> </w:t>
      </w:r>
      <w:r w:rsidR="00AB13EF" w:rsidRPr="002F5129">
        <w:rPr>
          <w:rFonts w:asciiTheme="minorHAnsi" w:eastAsia="Trebuchet MS" w:hAnsiTheme="minorHAnsi" w:cstheme="minorHAnsi"/>
          <w:color w:val="002060"/>
          <w:sz w:val="24"/>
          <w:szCs w:val="24"/>
          <w:lang w:val="ro-RO"/>
        </w:rPr>
        <w:t>din</w:t>
      </w:r>
      <w:r w:rsidR="00AB13EF" w:rsidRPr="002F5129">
        <w:rPr>
          <w:rFonts w:asciiTheme="minorHAnsi" w:eastAsia="Trebuchet MS" w:hAnsiTheme="minorHAnsi" w:cstheme="minorHAnsi"/>
          <w:color w:val="002060"/>
          <w:spacing w:val="25"/>
          <w:sz w:val="24"/>
          <w:szCs w:val="24"/>
          <w:lang w:val="ro-RO"/>
        </w:rPr>
        <w:t xml:space="preserve"> </w:t>
      </w:r>
      <w:r w:rsidR="00AB13EF" w:rsidRPr="002F5129">
        <w:rPr>
          <w:rFonts w:asciiTheme="minorHAnsi" w:eastAsia="Trebuchet MS" w:hAnsiTheme="minorHAnsi" w:cstheme="minorHAnsi"/>
          <w:i/>
          <w:color w:val="002060"/>
          <w:w w:val="103"/>
          <w:sz w:val="24"/>
          <w:szCs w:val="24"/>
          <w:lang w:val="ro-RO"/>
        </w:rPr>
        <w:t>Ghidul</w:t>
      </w:r>
      <w:r w:rsidR="00AB13EF" w:rsidRPr="002F5129">
        <w:rPr>
          <w:rFonts w:asciiTheme="minorHAnsi" w:eastAsia="Trebuchet MS" w:hAnsiTheme="minorHAnsi" w:cstheme="minorHAnsi"/>
          <w:color w:val="002060"/>
          <w:sz w:val="24"/>
          <w:szCs w:val="24"/>
          <w:lang w:val="ro-RO"/>
        </w:rPr>
        <w:t xml:space="preserve"> </w:t>
      </w:r>
      <w:r w:rsidR="00AB13EF" w:rsidRPr="002F5129">
        <w:rPr>
          <w:rFonts w:asciiTheme="minorHAnsi" w:eastAsia="Trebuchet MS" w:hAnsiTheme="minorHAnsi" w:cstheme="minorHAnsi"/>
          <w:i/>
          <w:color w:val="002060"/>
          <w:position w:val="-1"/>
          <w:sz w:val="24"/>
          <w:szCs w:val="24"/>
          <w:lang w:val="ro-RO"/>
        </w:rPr>
        <w:t>Solicitantului</w:t>
      </w:r>
      <w:r w:rsidR="00AB13EF" w:rsidRPr="002F5129">
        <w:rPr>
          <w:rFonts w:asciiTheme="minorHAnsi" w:eastAsia="Trebuchet MS" w:hAnsiTheme="minorHAnsi" w:cstheme="minorHAnsi"/>
          <w:i/>
          <w:color w:val="002060"/>
          <w:spacing w:val="39"/>
          <w:position w:val="-1"/>
          <w:sz w:val="24"/>
          <w:szCs w:val="24"/>
          <w:lang w:val="ro-RO"/>
        </w:rPr>
        <w:t xml:space="preserve"> </w:t>
      </w:r>
      <w:r w:rsidR="00AB13EF" w:rsidRPr="002F5129">
        <w:rPr>
          <w:rFonts w:asciiTheme="minorHAnsi" w:eastAsia="Trebuchet MS" w:hAnsiTheme="minorHAnsi" w:cstheme="minorHAnsi"/>
          <w:color w:val="002060"/>
          <w:position w:val="-1"/>
          <w:sz w:val="24"/>
          <w:szCs w:val="24"/>
          <w:lang w:val="ro-RO"/>
        </w:rPr>
        <w:t>aplicabil,</w:t>
      </w:r>
      <w:r w:rsidR="00AB13EF" w:rsidRPr="002F5129">
        <w:rPr>
          <w:rFonts w:asciiTheme="minorHAnsi" w:eastAsia="Trebuchet MS" w:hAnsiTheme="minorHAnsi" w:cstheme="minorHAnsi"/>
          <w:color w:val="002060"/>
          <w:spacing w:val="27"/>
          <w:position w:val="-1"/>
          <w:sz w:val="24"/>
          <w:szCs w:val="24"/>
          <w:lang w:val="ro-RO"/>
        </w:rPr>
        <w:t xml:space="preserve"> </w:t>
      </w:r>
      <w:r w:rsidR="00AB13EF" w:rsidRPr="002F5129">
        <w:rPr>
          <w:rFonts w:asciiTheme="minorHAnsi" w:eastAsia="Trebuchet MS" w:hAnsiTheme="minorHAnsi" w:cstheme="minorHAnsi"/>
          <w:color w:val="002060"/>
          <w:position w:val="-1"/>
          <w:sz w:val="24"/>
          <w:szCs w:val="24"/>
          <w:lang w:val="ro-RO"/>
        </w:rPr>
        <w:t>respectiv</w:t>
      </w:r>
      <w:r w:rsidR="00AB13EF" w:rsidRPr="002F5129">
        <w:rPr>
          <w:rFonts w:asciiTheme="minorHAnsi" w:eastAsia="Trebuchet MS" w:hAnsiTheme="minorHAnsi" w:cstheme="minorHAnsi"/>
          <w:color w:val="002060"/>
          <w:spacing w:val="27"/>
          <w:position w:val="-1"/>
          <w:sz w:val="24"/>
          <w:szCs w:val="24"/>
          <w:lang w:val="ro-RO"/>
        </w:rPr>
        <w:t xml:space="preserve"> </w:t>
      </w:r>
      <w:r w:rsidR="00AB13EF" w:rsidRPr="002F5129">
        <w:rPr>
          <w:rFonts w:asciiTheme="minorHAnsi" w:eastAsia="Trebuchet MS" w:hAnsiTheme="minorHAnsi" w:cstheme="minorHAnsi"/>
          <w:color w:val="002060"/>
          <w:sz w:val="24"/>
          <w:szCs w:val="24"/>
          <w:lang w:val="ro-RO"/>
        </w:rPr>
        <w:t>ca</w:t>
      </w:r>
      <w:r w:rsidR="00AB13EF" w:rsidRPr="002F5129">
        <w:rPr>
          <w:rFonts w:asciiTheme="minorHAnsi" w:eastAsia="Trebuchet MS" w:hAnsiTheme="minorHAnsi" w:cstheme="minorHAnsi"/>
          <w:color w:val="002060"/>
          <w:spacing w:val="20"/>
          <w:sz w:val="24"/>
          <w:szCs w:val="24"/>
          <w:lang w:val="ro-RO"/>
        </w:rPr>
        <w:t xml:space="preserve"> </w:t>
      </w:r>
      <w:r w:rsidR="00AB13EF" w:rsidRPr="002F5129">
        <w:rPr>
          <w:rFonts w:asciiTheme="minorHAnsi" w:eastAsia="Trebuchet MS" w:hAnsiTheme="minorHAnsi" w:cstheme="minorHAnsi"/>
          <w:color w:val="002060"/>
          <w:spacing w:val="-1"/>
          <w:sz w:val="24"/>
          <w:szCs w:val="24"/>
          <w:lang w:val="ro-RO"/>
        </w:rPr>
        <w:t>rat</w:t>
      </w:r>
      <w:r w:rsidR="00AB13EF" w:rsidRPr="002F5129">
        <w:rPr>
          <w:rFonts w:asciiTheme="minorHAnsi" w:eastAsia="Trebuchet MS" w:hAnsiTheme="minorHAnsi" w:cstheme="minorHAnsi"/>
          <w:color w:val="002060"/>
          <w:sz w:val="24"/>
          <w:szCs w:val="24"/>
          <w:lang w:val="ro-RO"/>
        </w:rPr>
        <w:t>ă</w:t>
      </w:r>
      <w:r w:rsidR="00AB13EF" w:rsidRPr="002F5129">
        <w:rPr>
          <w:rFonts w:asciiTheme="minorHAnsi" w:eastAsia="Trebuchet MS" w:hAnsiTheme="minorHAnsi" w:cstheme="minorHAnsi"/>
          <w:color w:val="002060"/>
          <w:spacing w:val="24"/>
          <w:sz w:val="24"/>
          <w:szCs w:val="24"/>
          <w:lang w:val="ro-RO"/>
        </w:rPr>
        <w:t xml:space="preserve"> </w:t>
      </w:r>
      <w:r w:rsidR="00AB13EF" w:rsidRPr="002F5129">
        <w:rPr>
          <w:rFonts w:asciiTheme="minorHAnsi" w:eastAsia="Trebuchet MS" w:hAnsiTheme="minorHAnsi" w:cstheme="minorHAnsi"/>
          <w:color w:val="002060"/>
          <w:spacing w:val="-1"/>
          <w:sz w:val="24"/>
          <w:szCs w:val="24"/>
          <w:lang w:val="ro-RO"/>
        </w:rPr>
        <w:t>forfetar</w:t>
      </w:r>
      <w:r w:rsidR="00AB13EF" w:rsidRPr="002F5129">
        <w:rPr>
          <w:rFonts w:asciiTheme="minorHAnsi" w:eastAsia="Trebuchet MS" w:hAnsiTheme="minorHAnsi" w:cstheme="minorHAnsi"/>
          <w:color w:val="002060"/>
          <w:sz w:val="24"/>
          <w:szCs w:val="24"/>
          <w:lang w:val="ro-RO"/>
        </w:rPr>
        <w:t>ă</w:t>
      </w:r>
      <w:r w:rsidR="00AB13EF" w:rsidRPr="002F5129">
        <w:rPr>
          <w:rFonts w:asciiTheme="minorHAnsi" w:eastAsia="Trebuchet MS" w:hAnsiTheme="minorHAnsi" w:cstheme="minorHAnsi"/>
          <w:color w:val="002060"/>
          <w:spacing w:val="37"/>
          <w:sz w:val="24"/>
          <w:szCs w:val="24"/>
          <w:lang w:val="ro-RO"/>
        </w:rPr>
        <w:t xml:space="preserve"> </w:t>
      </w:r>
      <w:r w:rsidR="00C074A7" w:rsidRPr="002F5129">
        <w:rPr>
          <w:rFonts w:asciiTheme="minorHAnsi" w:eastAsia="Trebuchet MS" w:hAnsiTheme="minorHAnsi" w:cstheme="minorHAnsi"/>
          <w:color w:val="002060"/>
          <w:sz w:val="24"/>
          <w:szCs w:val="24"/>
          <w:lang w:val="ro-RO"/>
        </w:rPr>
        <w:t xml:space="preserve">de </w:t>
      </w:r>
      <w:r w:rsidR="0014622F" w:rsidRPr="002F5129">
        <w:rPr>
          <w:rFonts w:asciiTheme="minorHAnsi" w:eastAsia="Trebuchet MS" w:hAnsiTheme="minorHAnsi" w:cstheme="minorHAnsi"/>
          <w:color w:val="002060"/>
          <w:sz w:val="24"/>
          <w:szCs w:val="24"/>
          <w:lang w:val="ro-RO"/>
        </w:rPr>
        <w:t xml:space="preserve">maximum </w:t>
      </w:r>
      <w:r w:rsidR="002F5129" w:rsidRPr="002F5129">
        <w:rPr>
          <w:rFonts w:asciiTheme="minorHAnsi" w:eastAsia="Trebuchet MS" w:hAnsiTheme="minorHAnsi" w:cstheme="minorHAnsi"/>
          <w:color w:val="002060"/>
          <w:sz w:val="24"/>
          <w:szCs w:val="24"/>
          <w:lang w:val="ro-RO"/>
        </w:rPr>
        <w:t>5</w:t>
      </w:r>
      <w:r w:rsidR="00C074A7" w:rsidRPr="002F5129">
        <w:rPr>
          <w:rFonts w:asciiTheme="minorHAnsi" w:eastAsia="Trebuchet MS" w:hAnsiTheme="minorHAnsi" w:cstheme="minorHAnsi"/>
          <w:color w:val="002060"/>
          <w:sz w:val="24"/>
          <w:szCs w:val="24"/>
          <w:lang w:val="ro-RO"/>
        </w:rPr>
        <w:t>% din valoarea totală a cheltuielilor eligibile directe</w:t>
      </w:r>
      <w:r w:rsidR="00365C43" w:rsidRPr="002F5129">
        <w:rPr>
          <w:rFonts w:asciiTheme="minorHAnsi" w:eastAsia="Trebuchet MS" w:hAnsiTheme="minorHAnsi" w:cstheme="minorHAnsi"/>
          <w:color w:val="002060"/>
          <w:sz w:val="24"/>
          <w:szCs w:val="24"/>
          <w:lang w:val="ro-RO"/>
        </w:rPr>
        <w:t>;</w:t>
      </w:r>
      <w:r w:rsidR="00C074A7" w:rsidRPr="002F5129">
        <w:rPr>
          <w:rFonts w:asciiTheme="minorHAnsi" w:eastAsia="Trebuchet MS" w:hAnsiTheme="minorHAnsi" w:cstheme="minorHAnsi"/>
          <w:color w:val="002060"/>
          <w:sz w:val="24"/>
          <w:szCs w:val="24"/>
          <w:lang w:val="ro-RO"/>
        </w:rPr>
        <w:t xml:space="preserve"> </w:t>
      </w:r>
    </w:p>
    <w:p w14:paraId="412DD042" w14:textId="3DB76E94" w:rsidR="000B3971" w:rsidRPr="00F70703" w:rsidRDefault="00AB13EF" w:rsidP="007A5CCB">
      <w:pPr>
        <w:spacing w:before="60"/>
        <w:jc w:val="both"/>
        <w:rPr>
          <w:rFonts w:asciiTheme="minorHAnsi" w:eastAsia="Trebuchet MS" w:hAnsiTheme="minorHAnsi" w:cstheme="minorHAnsi"/>
          <w:color w:val="002060"/>
          <w:w w:val="103"/>
          <w:sz w:val="24"/>
          <w:szCs w:val="24"/>
          <w:lang w:val="ro-RO"/>
        </w:rPr>
      </w:pPr>
      <w:r w:rsidRPr="002F5129">
        <w:rPr>
          <w:rFonts w:asciiTheme="minorHAnsi" w:eastAsia="Trebuchet MS" w:hAnsiTheme="minorHAnsi" w:cstheme="minorHAnsi"/>
          <w:color w:val="002060"/>
          <w:spacing w:val="1"/>
          <w:sz w:val="24"/>
          <w:szCs w:val="24"/>
          <w:lang w:val="ro-RO"/>
        </w:rPr>
        <w:t>(</w:t>
      </w:r>
      <w:r w:rsidR="001C0D89" w:rsidRPr="002F5129">
        <w:rPr>
          <w:rFonts w:asciiTheme="minorHAnsi" w:eastAsia="Trebuchet MS" w:hAnsiTheme="minorHAnsi" w:cstheme="minorHAnsi"/>
          <w:color w:val="002060"/>
          <w:spacing w:val="1"/>
          <w:sz w:val="24"/>
          <w:szCs w:val="24"/>
          <w:lang w:val="ro-RO"/>
        </w:rPr>
        <w:t>2</w:t>
      </w:r>
      <w:r w:rsidR="00A3286C" w:rsidRPr="002F5129">
        <w:rPr>
          <w:rFonts w:asciiTheme="minorHAnsi" w:eastAsia="Trebuchet MS" w:hAnsiTheme="minorHAnsi" w:cstheme="minorHAnsi"/>
          <w:color w:val="002060"/>
          <w:spacing w:val="1"/>
          <w:sz w:val="24"/>
          <w:szCs w:val="24"/>
          <w:lang w:val="ro-RO"/>
        </w:rPr>
        <w:t>)</w:t>
      </w:r>
      <w:r w:rsidR="00F70703" w:rsidRPr="002F5129">
        <w:rPr>
          <w:rFonts w:asciiTheme="minorHAnsi" w:eastAsia="Trebuchet MS" w:hAnsiTheme="minorHAnsi" w:cstheme="minorHAnsi"/>
          <w:color w:val="002060"/>
          <w:spacing w:val="1"/>
          <w:sz w:val="24"/>
          <w:szCs w:val="24"/>
          <w:lang w:val="ro-RO"/>
        </w:rPr>
        <w:t xml:space="preserve"> </w:t>
      </w:r>
      <w:r w:rsidRPr="002F5129">
        <w:rPr>
          <w:rFonts w:asciiTheme="minorHAnsi" w:eastAsia="Trebuchet MS" w:hAnsiTheme="minorHAnsi" w:cstheme="minorHAnsi"/>
          <w:color w:val="002060"/>
          <w:sz w:val="24"/>
          <w:szCs w:val="24"/>
          <w:lang w:val="ro-RO"/>
        </w:rPr>
        <w:t xml:space="preserve">În </w:t>
      </w:r>
      <w:r w:rsidRPr="002F5129">
        <w:rPr>
          <w:rFonts w:asciiTheme="minorHAnsi" w:eastAsia="Trebuchet MS" w:hAnsiTheme="minorHAnsi" w:cstheme="minorHAnsi"/>
          <w:color w:val="002060"/>
          <w:spacing w:val="-1"/>
          <w:sz w:val="24"/>
          <w:szCs w:val="24"/>
          <w:lang w:val="ro-RO"/>
        </w:rPr>
        <w:t>vedere</w:t>
      </w:r>
      <w:r w:rsidRPr="002F5129">
        <w:rPr>
          <w:rFonts w:asciiTheme="minorHAnsi" w:eastAsia="Trebuchet MS" w:hAnsiTheme="minorHAnsi" w:cstheme="minorHAnsi"/>
          <w:color w:val="002060"/>
          <w:sz w:val="24"/>
          <w:szCs w:val="24"/>
          <w:lang w:val="ro-RO"/>
        </w:rPr>
        <w:t>a</w:t>
      </w:r>
      <w:r w:rsidRPr="002F5129">
        <w:rPr>
          <w:rFonts w:asciiTheme="minorHAnsi" w:eastAsia="Trebuchet MS" w:hAnsiTheme="minorHAnsi" w:cstheme="minorHAnsi"/>
          <w:color w:val="002060"/>
          <w:spacing w:val="17"/>
          <w:sz w:val="24"/>
          <w:szCs w:val="24"/>
          <w:lang w:val="ro-RO"/>
        </w:rPr>
        <w:t xml:space="preserve"> </w:t>
      </w:r>
      <w:r w:rsidRPr="002F5129">
        <w:rPr>
          <w:rFonts w:asciiTheme="minorHAnsi" w:eastAsia="Trebuchet MS" w:hAnsiTheme="minorHAnsi" w:cstheme="minorHAnsi"/>
          <w:color w:val="002060"/>
          <w:sz w:val="24"/>
          <w:szCs w:val="24"/>
          <w:lang w:val="ro-RO"/>
        </w:rPr>
        <w:t>validării</w:t>
      </w:r>
      <w:r w:rsidRPr="002F5129">
        <w:rPr>
          <w:rFonts w:asciiTheme="minorHAnsi" w:eastAsia="Trebuchet MS" w:hAnsiTheme="minorHAnsi" w:cstheme="minorHAnsi"/>
          <w:color w:val="002060"/>
          <w:spacing w:val="15"/>
          <w:sz w:val="24"/>
          <w:szCs w:val="24"/>
          <w:lang w:val="ro-RO"/>
        </w:rPr>
        <w:t xml:space="preserve"> </w:t>
      </w:r>
      <w:r w:rsidRPr="002F5129">
        <w:rPr>
          <w:rFonts w:asciiTheme="minorHAnsi" w:eastAsia="Trebuchet MS" w:hAnsiTheme="minorHAnsi" w:cstheme="minorHAnsi"/>
          <w:color w:val="002060"/>
          <w:sz w:val="24"/>
          <w:szCs w:val="24"/>
          <w:lang w:val="ro-RO"/>
        </w:rPr>
        <w:t>cheltuielilor,</w:t>
      </w:r>
      <w:r w:rsidRPr="002F5129">
        <w:rPr>
          <w:rFonts w:asciiTheme="minorHAnsi" w:eastAsia="Trebuchet MS" w:hAnsiTheme="minorHAnsi" w:cstheme="minorHAnsi"/>
          <w:color w:val="002060"/>
          <w:spacing w:val="31"/>
          <w:sz w:val="24"/>
          <w:szCs w:val="24"/>
          <w:lang w:val="ro-RO"/>
        </w:rPr>
        <w:t xml:space="preserve"> </w:t>
      </w:r>
      <w:r w:rsidRPr="002F5129">
        <w:rPr>
          <w:rFonts w:asciiTheme="minorHAnsi" w:eastAsia="Trebuchet MS" w:hAnsiTheme="minorHAnsi" w:cstheme="minorHAnsi"/>
          <w:color w:val="002060"/>
          <w:spacing w:val="-1"/>
          <w:sz w:val="24"/>
          <w:szCs w:val="24"/>
          <w:lang w:val="ro-RO"/>
        </w:rPr>
        <w:t>AM</w:t>
      </w:r>
      <w:r w:rsidRPr="002F5129">
        <w:rPr>
          <w:rFonts w:asciiTheme="minorHAnsi" w:eastAsia="Trebuchet MS" w:hAnsiTheme="minorHAnsi" w:cstheme="minorHAnsi"/>
          <w:color w:val="002060"/>
          <w:spacing w:val="2"/>
          <w:sz w:val="24"/>
          <w:szCs w:val="24"/>
          <w:lang w:val="ro-RO"/>
        </w:rPr>
        <w:t>/</w:t>
      </w:r>
      <w:r w:rsidRPr="002F5129">
        <w:rPr>
          <w:rFonts w:asciiTheme="minorHAnsi" w:eastAsia="Trebuchet MS" w:hAnsiTheme="minorHAnsi" w:cstheme="minorHAnsi"/>
          <w:color w:val="002060"/>
          <w:spacing w:val="-1"/>
          <w:sz w:val="24"/>
          <w:szCs w:val="24"/>
          <w:lang w:val="ro-RO"/>
        </w:rPr>
        <w:t>O</w:t>
      </w:r>
      <w:r w:rsidRPr="002F5129">
        <w:rPr>
          <w:rFonts w:asciiTheme="minorHAnsi" w:eastAsia="Trebuchet MS" w:hAnsiTheme="minorHAnsi" w:cstheme="minorHAnsi"/>
          <w:color w:val="002060"/>
          <w:sz w:val="24"/>
          <w:szCs w:val="24"/>
          <w:lang w:val="ro-RO"/>
        </w:rPr>
        <w:t>I</w:t>
      </w:r>
      <w:r w:rsidRPr="002F5129">
        <w:rPr>
          <w:rFonts w:asciiTheme="minorHAnsi" w:eastAsia="Trebuchet MS" w:hAnsiTheme="minorHAnsi" w:cstheme="minorHAnsi"/>
          <w:color w:val="002060"/>
          <w:spacing w:val="21"/>
          <w:sz w:val="24"/>
          <w:szCs w:val="24"/>
          <w:lang w:val="ro-RO"/>
        </w:rPr>
        <w:t xml:space="preserve"> </w:t>
      </w:r>
      <w:r w:rsidRPr="002F5129">
        <w:rPr>
          <w:rFonts w:asciiTheme="minorHAnsi" w:eastAsia="Trebuchet MS" w:hAnsiTheme="minorHAnsi" w:cstheme="minorHAnsi"/>
          <w:color w:val="002060"/>
          <w:sz w:val="24"/>
          <w:szCs w:val="24"/>
          <w:lang w:val="ro-RO"/>
        </w:rPr>
        <w:t>responsabil</w:t>
      </w:r>
      <w:r w:rsidRPr="002F5129">
        <w:rPr>
          <w:rFonts w:asciiTheme="minorHAnsi" w:eastAsia="Trebuchet MS" w:hAnsiTheme="minorHAnsi" w:cstheme="minorHAnsi"/>
          <w:color w:val="002060"/>
          <w:spacing w:val="24"/>
          <w:sz w:val="24"/>
          <w:szCs w:val="24"/>
          <w:lang w:val="ro-RO"/>
        </w:rPr>
        <w:t xml:space="preserve"> </w:t>
      </w:r>
      <w:r w:rsidRPr="002F5129">
        <w:rPr>
          <w:rFonts w:asciiTheme="minorHAnsi" w:eastAsia="Trebuchet MS" w:hAnsiTheme="minorHAnsi" w:cstheme="minorHAnsi"/>
          <w:color w:val="002060"/>
          <w:spacing w:val="-1"/>
          <w:sz w:val="24"/>
          <w:szCs w:val="24"/>
          <w:lang w:val="ro-RO"/>
        </w:rPr>
        <w:t>poat</w:t>
      </w:r>
      <w:r w:rsidRPr="002F5129">
        <w:rPr>
          <w:rFonts w:asciiTheme="minorHAnsi" w:eastAsia="Trebuchet MS" w:hAnsiTheme="minorHAnsi" w:cstheme="minorHAnsi"/>
          <w:color w:val="002060"/>
          <w:sz w:val="24"/>
          <w:szCs w:val="24"/>
          <w:lang w:val="ro-RO"/>
        </w:rPr>
        <w:t>e</w:t>
      </w:r>
      <w:r w:rsidRPr="002F5129">
        <w:rPr>
          <w:rFonts w:asciiTheme="minorHAnsi" w:eastAsia="Trebuchet MS" w:hAnsiTheme="minorHAnsi" w:cstheme="minorHAnsi"/>
          <w:color w:val="002060"/>
          <w:spacing w:val="10"/>
          <w:sz w:val="24"/>
          <w:szCs w:val="24"/>
          <w:lang w:val="ro-RO"/>
        </w:rPr>
        <w:t xml:space="preserve"> </w:t>
      </w:r>
      <w:r w:rsidRPr="002F5129">
        <w:rPr>
          <w:rFonts w:asciiTheme="minorHAnsi" w:eastAsia="Trebuchet MS" w:hAnsiTheme="minorHAnsi" w:cstheme="minorHAnsi"/>
          <w:color w:val="002060"/>
          <w:sz w:val="24"/>
          <w:szCs w:val="24"/>
          <w:lang w:val="ro-RO"/>
        </w:rPr>
        <w:t>solicita</w:t>
      </w:r>
      <w:r w:rsidRPr="002F5129">
        <w:rPr>
          <w:rFonts w:asciiTheme="minorHAnsi" w:eastAsia="Trebuchet MS" w:hAnsiTheme="minorHAnsi" w:cstheme="minorHAnsi"/>
          <w:color w:val="002060"/>
          <w:spacing w:val="15"/>
          <w:sz w:val="24"/>
          <w:szCs w:val="24"/>
          <w:lang w:val="ro-RO"/>
        </w:rPr>
        <w:t xml:space="preserve"> </w:t>
      </w:r>
      <w:r w:rsidRPr="002F5129">
        <w:rPr>
          <w:rFonts w:asciiTheme="minorHAnsi" w:eastAsia="Trebuchet MS" w:hAnsiTheme="minorHAnsi" w:cstheme="minorHAnsi"/>
          <w:color w:val="002060"/>
          <w:spacing w:val="-2"/>
          <w:sz w:val="24"/>
          <w:szCs w:val="24"/>
          <w:lang w:val="ro-RO"/>
        </w:rPr>
        <w:t>ș</w:t>
      </w:r>
      <w:r w:rsidRPr="002F5129">
        <w:rPr>
          <w:rFonts w:asciiTheme="minorHAnsi" w:eastAsia="Trebuchet MS" w:hAnsiTheme="minorHAnsi" w:cstheme="minorHAnsi"/>
          <w:color w:val="002060"/>
          <w:sz w:val="24"/>
          <w:szCs w:val="24"/>
          <w:lang w:val="ro-RO"/>
        </w:rPr>
        <w:t>i</w:t>
      </w:r>
      <w:r w:rsidRPr="002F5129">
        <w:rPr>
          <w:rFonts w:asciiTheme="minorHAnsi" w:eastAsia="Trebuchet MS" w:hAnsiTheme="minorHAnsi" w:cstheme="minorHAnsi"/>
          <w:color w:val="002060"/>
          <w:spacing w:val="4"/>
          <w:sz w:val="24"/>
          <w:szCs w:val="24"/>
          <w:lang w:val="ro-RO"/>
        </w:rPr>
        <w:t xml:space="preserve"> </w:t>
      </w:r>
      <w:r w:rsidRPr="002F5129">
        <w:rPr>
          <w:rFonts w:asciiTheme="minorHAnsi" w:eastAsia="Trebuchet MS" w:hAnsiTheme="minorHAnsi" w:cstheme="minorHAnsi"/>
          <w:color w:val="002060"/>
          <w:sz w:val="24"/>
          <w:szCs w:val="24"/>
          <w:lang w:val="ro-RO"/>
        </w:rPr>
        <w:t>verifica</w:t>
      </w:r>
      <w:r w:rsidRPr="002F5129">
        <w:rPr>
          <w:rFonts w:asciiTheme="minorHAnsi" w:eastAsia="Trebuchet MS" w:hAnsiTheme="minorHAnsi" w:cstheme="minorHAnsi"/>
          <w:color w:val="002060"/>
          <w:spacing w:val="15"/>
          <w:sz w:val="24"/>
          <w:szCs w:val="24"/>
          <w:lang w:val="ro-RO"/>
        </w:rPr>
        <w:t xml:space="preserve"> </w:t>
      </w:r>
      <w:r w:rsidRPr="002F5129">
        <w:rPr>
          <w:rFonts w:asciiTheme="minorHAnsi" w:eastAsia="Trebuchet MS" w:hAnsiTheme="minorHAnsi" w:cstheme="minorHAnsi"/>
          <w:color w:val="002060"/>
          <w:w w:val="103"/>
          <w:sz w:val="24"/>
          <w:szCs w:val="24"/>
          <w:lang w:val="ro-RO"/>
        </w:rPr>
        <w:t xml:space="preserve">toate </w:t>
      </w:r>
      <w:r w:rsidRPr="002F5129">
        <w:rPr>
          <w:rFonts w:asciiTheme="minorHAnsi" w:eastAsia="Trebuchet MS" w:hAnsiTheme="minorHAnsi" w:cstheme="minorHAnsi"/>
          <w:color w:val="002060"/>
          <w:spacing w:val="-1"/>
          <w:sz w:val="24"/>
          <w:szCs w:val="24"/>
          <w:lang w:val="ro-RO"/>
        </w:rPr>
        <w:t>documentel</w:t>
      </w:r>
      <w:r w:rsidRPr="002F5129">
        <w:rPr>
          <w:rFonts w:asciiTheme="minorHAnsi" w:eastAsia="Trebuchet MS" w:hAnsiTheme="minorHAnsi" w:cstheme="minorHAnsi"/>
          <w:color w:val="002060"/>
          <w:sz w:val="24"/>
          <w:szCs w:val="24"/>
          <w:lang w:val="ro-RO"/>
        </w:rPr>
        <w:t xml:space="preserve">e </w:t>
      </w:r>
      <w:r w:rsidRPr="002F5129">
        <w:rPr>
          <w:rFonts w:asciiTheme="minorHAnsi" w:eastAsia="Trebuchet MS" w:hAnsiTheme="minorHAnsi" w:cstheme="minorHAnsi"/>
          <w:color w:val="002060"/>
          <w:spacing w:val="23"/>
          <w:sz w:val="24"/>
          <w:szCs w:val="24"/>
          <w:lang w:val="ro-RO"/>
        </w:rPr>
        <w:t xml:space="preserve"> </w:t>
      </w:r>
      <w:r w:rsidRPr="002F5129">
        <w:rPr>
          <w:rFonts w:asciiTheme="minorHAnsi" w:eastAsia="Trebuchet MS" w:hAnsiTheme="minorHAnsi" w:cstheme="minorHAnsi"/>
          <w:color w:val="002060"/>
          <w:sz w:val="24"/>
          <w:szCs w:val="24"/>
          <w:lang w:val="ro-RO"/>
        </w:rPr>
        <w:t>necesare,</w:t>
      </w:r>
      <w:r w:rsidRPr="002F5129">
        <w:rPr>
          <w:rFonts w:asciiTheme="minorHAnsi" w:eastAsia="Trebuchet MS" w:hAnsiTheme="minorHAnsi" w:cstheme="minorHAnsi"/>
          <w:color w:val="002060"/>
          <w:spacing w:val="12"/>
          <w:sz w:val="24"/>
          <w:szCs w:val="24"/>
          <w:lang w:val="ro-RO"/>
        </w:rPr>
        <w:t xml:space="preserve"> </w:t>
      </w:r>
      <w:r w:rsidRPr="002F5129">
        <w:rPr>
          <w:rFonts w:asciiTheme="minorHAnsi" w:eastAsia="Trebuchet MS" w:hAnsiTheme="minorHAnsi" w:cstheme="minorHAnsi"/>
          <w:color w:val="002060"/>
          <w:spacing w:val="-1"/>
          <w:sz w:val="24"/>
          <w:szCs w:val="24"/>
          <w:lang w:val="ro-RO"/>
        </w:rPr>
        <w:t>aferent</w:t>
      </w:r>
      <w:r w:rsidRPr="002F5129">
        <w:rPr>
          <w:rFonts w:asciiTheme="minorHAnsi" w:eastAsia="Trebuchet MS" w:hAnsiTheme="minorHAnsi" w:cstheme="minorHAnsi"/>
          <w:color w:val="002060"/>
          <w:sz w:val="24"/>
          <w:szCs w:val="24"/>
          <w:lang w:val="ro-RO"/>
        </w:rPr>
        <w:t>e</w:t>
      </w:r>
      <w:r w:rsidRPr="002F5129">
        <w:rPr>
          <w:rFonts w:asciiTheme="minorHAnsi" w:eastAsia="Trebuchet MS" w:hAnsiTheme="minorHAnsi" w:cstheme="minorHAnsi"/>
          <w:color w:val="002060"/>
          <w:spacing w:val="9"/>
          <w:sz w:val="24"/>
          <w:szCs w:val="24"/>
          <w:lang w:val="ro-RO"/>
        </w:rPr>
        <w:t xml:space="preserve"> </w:t>
      </w:r>
      <w:r w:rsidRPr="002F5129">
        <w:rPr>
          <w:rFonts w:asciiTheme="minorHAnsi" w:eastAsia="Trebuchet MS" w:hAnsiTheme="minorHAnsi" w:cstheme="minorHAnsi"/>
          <w:color w:val="002060"/>
          <w:sz w:val="24"/>
          <w:szCs w:val="24"/>
          <w:lang w:val="ro-RO"/>
        </w:rPr>
        <w:t>cererilor</w:t>
      </w:r>
      <w:r w:rsidRPr="002F5129">
        <w:rPr>
          <w:rFonts w:asciiTheme="minorHAnsi" w:eastAsia="Trebuchet MS" w:hAnsiTheme="minorHAnsi" w:cstheme="minorHAnsi"/>
          <w:color w:val="002060"/>
          <w:spacing w:val="9"/>
          <w:sz w:val="24"/>
          <w:szCs w:val="24"/>
          <w:lang w:val="ro-RO"/>
        </w:rPr>
        <w:t xml:space="preserve"> </w:t>
      </w:r>
      <w:r w:rsidRPr="002F5129">
        <w:rPr>
          <w:rFonts w:asciiTheme="minorHAnsi" w:eastAsia="Trebuchet MS" w:hAnsiTheme="minorHAnsi" w:cstheme="minorHAnsi"/>
          <w:color w:val="002060"/>
          <w:sz w:val="24"/>
          <w:szCs w:val="24"/>
          <w:lang w:val="ro-RO"/>
        </w:rPr>
        <w:t>de</w:t>
      </w:r>
      <w:r w:rsidRPr="002F5129">
        <w:rPr>
          <w:rFonts w:asciiTheme="minorHAnsi" w:eastAsia="Trebuchet MS" w:hAnsiTheme="minorHAnsi" w:cstheme="minorHAnsi"/>
          <w:color w:val="002060"/>
          <w:spacing w:val="56"/>
          <w:sz w:val="24"/>
          <w:szCs w:val="24"/>
          <w:lang w:val="ro-RO"/>
        </w:rPr>
        <w:t xml:space="preserve"> </w:t>
      </w:r>
      <w:r w:rsidRPr="002F5129">
        <w:rPr>
          <w:rFonts w:asciiTheme="minorHAnsi" w:eastAsia="Trebuchet MS" w:hAnsiTheme="minorHAnsi" w:cstheme="minorHAnsi"/>
          <w:color w:val="002060"/>
          <w:spacing w:val="-1"/>
          <w:sz w:val="24"/>
          <w:szCs w:val="24"/>
          <w:lang w:val="ro-RO"/>
        </w:rPr>
        <w:t>rambursar</w:t>
      </w:r>
      <w:r w:rsidRPr="002F5129">
        <w:rPr>
          <w:rFonts w:asciiTheme="minorHAnsi" w:eastAsia="Trebuchet MS" w:hAnsiTheme="minorHAnsi" w:cstheme="minorHAnsi"/>
          <w:color w:val="002060"/>
          <w:sz w:val="24"/>
          <w:szCs w:val="24"/>
          <w:lang w:val="ro-RO"/>
        </w:rPr>
        <w:t>e</w:t>
      </w:r>
      <w:r w:rsidRPr="002F5129">
        <w:rPr>
          <w:rFonts w:asciiTheme="minorHAnsi" w:eastAsia="Trebuchet MS" w:hAnsiTheme="minorHAnsi" w:cstheme="minorHAnsi"/>
          <w:color w:val="002060"/>
          <w:spacing w:val="19"/>
          <w:sz w:val="24"/>
          <w:szCs w:val="24"/>
          <w:lang w:val="ro-RO"/>
        </w:rPr>
        <w:t xml:space="preserve"> </w:t>
      </w:r>
      <w:r w:rsidRPr="002F5129">
        <w:rPr>
          <w:rFonts w:asciiTheme="minorHAnsi" w:eastAsia="Trebuchet MS" w:hAnsiTheme="minorHAnsi" w:cstheme="minorHAnsi"/>
          <w:color w:val="002060"/>
          <w:sz w:val="24"/>
          <w:szCs w:val="24"/>
          <w:lang w:val="ro-RO"/>
        </w:rPr>
        <w:t>/cererilor</w:t>
      </w:r>
      <w:r w:rsidRPr="002F5129">
        <w:rPr>
          <w:rFonts w:asciiTheme="minorHAnsi" w:eastAsia="Trebuchet MS" w:hAnsiTheme="minorHAnsi" w:cstheme="minorHAnsi"/>
          <w:color w:val="002060"/>
          <w:spacing w:val="15"/>
          <w:sz w:val="24"/>
          <w:szCs w:val="24"/>
          <w:lang w:val="ro-RO"/>
        </w:rPr>
        <w:t xml:space="preserve"> </w:t>
      </w:r>
      <w:r w:rsidRPr="002F5129">
        <w:rPr>
          <w:rFonts w:asciiTheme="minorHAnsi" w:eastAsia="Trebuchet MS" w:hAnsiTheme="minorHAnsi" w:cstheme="minorHAnsi"/>
          <w:color w:val="002060"/>
          <w:sz w:val="24"/>
          <w:szCs w:val="24"/>
          <w:lang w:val="ro-RO"/>
        </w:rPr>
        <w:t>de</w:t>
      </w:r>
      <w:r w:rsidRPr="002F5129">
        <w:rPr>
          <w:rFonts w:asciiTheme="minorHAnsi" w:eastAsia="Trebuchet MS" w:hAnsiTheme="minorHAnsi" w:cstheme="minorHAnsi"/>
          <w:color w:val="002060"/>
          <w:spacing w:val="56"/>
          <w:sz w:val="24"/>
          <w:szCs w:val="24"/>
          <w:lang w:val="ro-RO"/>
        </w:rPr>
        <w:t xml:space="preserve"> </w:t>
      </w:r>
      <w:r w:rsidRPr="002F5129">
        <w:rPr>
          <w:rFonts w:asciiTheme="minorHAnsi" w:eastAsia="Trebuchet MS" w:hAnsiTheme="minorHAnsi" w:cstheme="minorHAnsi"/>
          <w:color w:val="002060"/>
          <w:spacing w:val="-1"/>
          <w:sz w:val="24"/>
          <w:szCs w:val="24"/>
          <w:lang w:val="ro-RO"/>
        </w:rPr>
        <w:t>plat</w:t>
      </w:r>
      <w:r w:rsidRPr="002F5129">
        <w:rPr>
          <w:rFonts w:asciiTheme="minorHAnsi" w:eastAsia="Trebuchet MS" w:hAnsiTheme="minorHAnsi" w:cstheme="minorHAnsi"/>
          <w:color w:val="002060"/>
          <w:sz w:val="24"/>
          <w:szCs w:val="24"/>
          <w:lang w:val="ro-RO"/>
        </w:rPr>
        <w:t>ă precum</w:t>
      </w:r>
      <w:r w:rsidRPr="002F5129">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001F2174" w:rsidRPr="00F70703">
        <w:rPr>
          <w:rFonts w:asciiTheme="minorHAnsi" w:eastAsia="Trebuchet MS" w:hAnsiTheme="minorHAnsi" w:cstheme="minorHAnsi"/>
          <w:color w:val="002060"/>
          <w:spacing w:val="-2"/>
          <w:w w:val="103"/>
          <w:sz w:val="24"/>
          <w:szCs w:val="24"/>
          <w:lang w:val="ro-RO"/>
        </w:rPr>
        <w:t xml:space="preserve">indicatorilor de etapă și </w:t>
      </w:r>
      <w:r w:rsidR="00A7483D" w:rsidRPr="00F70703">
        <w:rPr>
          <w:rFonts w:asciiTheme="minorHAnsi" w:eastAsia="Trebuchet MS" w:hAnsiTheme="minorHAnsi" w:cstheme="minorHAnsi"/>
          <w:color w:val="002060"/>
          <w:spacing w:val="-4"/>
          <w:sz w:val="24"/>
          <w:szCs w:val="24"/>
          <w:lang w:val="ro-RO"/>
        </w:rPr>
        <w:t>r</w:t>
      </w:r>
      <w:r w:rsidR="00A7483D" w:rsidRPr="00F70703">
        <w:rPr>
          <w:rFonts w:asciiTheme="minorHAnsi" w:eastAsia="Trebuchet MS" w:hAnsiTheme="minorHAnsi" w:cstheme="minorHAnsi"/>
          <w:color w:val="002060"/>
          <w:spacing w:val="1"/>
          <w:sz w:val="24"/>
          <w:szCs w:val="24"/>
          <w:lang w:val="ro-RO"/>
        </w:rPr>
        <w:t>a</w:t>
      </w:r>
      <w:r w:rsidR="00A7483D" w:rsidRPr="00F70703">
        <w:rPr>
          <w:rFonts w:asciiTheme="minorHAnsi" w:eastAsia="Trebuchet MS" w:hAnsiTheme="minorHAnsi" w:cstheme="minorHAnsi"/>
          <w:color w:val="002060"/>
          <w:spacing w:val="-1"/>
          <w:sz w:val="24"/>
          <w:szCs w:val="24"/>
          <w:lang w:val="ro-RO"/>
        </w:rPr>
        <w:t>poartel</w:t>
      </w:r>
      <w:r w:rsidR="00A7483D" w:rsidRPr="00F70703">
        <w:rPr>
          <w:rFonts w:asciiTheme="minorHAnsi" w:eastAsia="Trebuchet MS" w:hAnsiTheme="minorHAnsi" w:cstheme="minorHAnsi"/>
          <w:color w:val="002060"/>
          <w:sz w:val="24"/>
          <w:szCs w:val="24"/>
          <w:lang w:val="ro-RO"/>
        </w:rPr>
        <w:t>or</w:t>
      </w:r>
      <w:r w:rsidR="00A7483D" w:rsidRPr="00F70703">
        <w:rPr>
          <w:rFonts w:asciiTheme="minorHAnsi" w:eastAsia="Trebuchet MS" w:hAnsiTheme="minorHAnsi" w:cstheme="minorHAnsi"/>
          <w:color w:val="002060"/>
          <w:spacing w:val="37"/>
          <w:sz w:val="24"/>
          <w:szCs w:val="24"/>
          <w:lang w:val="ro-RO"/>
        </w:rPr>
        <w:t xml:space="preserve"> </w:t>
      </w:r>
      <w:r w:rsidR="00D3357D" w:rsidRPr="00F70703">
        <w:rPr>
          <w:rFonts w:asciiTheme="minorHAnsi" w:eastAsia="Trebuchet MS" w:hAnsiTheme="minorHAnsi" w:cstheme="minorHAnsi"/>
          <w:color w:val="002060"/>
          <w:sz w:val="24"/>
          <w:szCs w:val="24"/>
          <w:lang w:val="ro-RO"/>
        </w:rPr>
        <w:t xml:space="preserve">de progres </w:t>
      </w:r>
      <w:r w:rsidRPr="00F70703">
        <w:rPr>
          <w:rFonts w:asciiTheme="minorHAnsi" w:eastAsia="Trebuchet MS" w:hAnsiTheme="minorHAnsi" w:cstheme="minorHAnsi"/>
          <w:color w:val="002060"/>
          <w:spacing w:val="-1"/>
          <w:sz w:val="24"/>
          <w:szCs w:val="24"/>
          <w:lang w:val="ro-RO"/>
        </w:rPr>
        <w:t>transmis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supor</w:t>
      </w:r>
      <w:r w:rsidRPr="00F70703">
        <w:rPr>
          <w:rFonts w:asciiTheme="minorHAnsi" w:eastAsia="Trebuchet MS" w:hAnsiTheme="minorHAnsi" w:cstheme="minorHAnsi"/>
          <w:color w:val="002060"/>
          <w:sz w:val="24"/>
          <w:szCs w:val="24"/>
          <w:lang w:val="ro-RO"/>
        </w:rPr>
        <w:t>t justificative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declarat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vo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prezentat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solicitarea</w:t>
      </w:r>
      <w:r w:rsidRPr="00F70703">
        <w:rPr>
          <w:rFonts w:asciiTheme="minorHAnsi" w:eastAsia="Trebuchet MS" w:hAnsiTheme="minorHAnsi" w:cstheme="minorHAnsi"/>
          <w:color w:val="002060"/>
          <w:spacing w:val="21"/>
          <w:sz w:val="24"/>
          <w:szCs w:val="24"/>
          <w:lang w:val="ro-RO"/>
        </w:rPr>
        <w:t xml:space="preserve"> 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subsecvente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emis</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4663E58" w14:textId="0BA21DB1" w:rsidR="00A10484" w:rsidRPr="00F70703" w:rsidRDefault="00A10484" w:rsidP="00AF44BE">
      <w:pPr>
        <w:spacing w:before="60"/>
        <w:ind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C7786A" w:rsidRPr="00F70703">
        <w:rPr>
          <w:rFonts w:asciiTheme="minorHAnsi" w:eastAsia="Trebuchet MS" w:hAnsiTheme="minorHAnsi" w:cstheme="minorHAnsi"/>
          <w:b/>
          <w:bCs/>
          <w:color w:val="002060"/>
          <w:sz w:val="24"/>
          <w:szCs w:val="24"/>
          <w:lang w:val="ro-RO"/>
        </w:rPr>
        <w:t>2</w:t>
      </w:r>
      <w:r w:rsidRPr="00F70703">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F70703" w:rsidRDefault="005642C9" w:rsidP="0010301F">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ab/>
      </w:r>
      <w:r w:rsidR="0010301F" w:rsidRPr="00F70703">
        <w:rPr>
          <w:rFonts w:asciiTheme="minorHAnsi" w:eastAsia="Trebuchet MS" w:hAnsiTheme="minorHAnsi" w:cstheme="minorHAnsi"/>
          <w:color w:val="002060"/>
          <w:sz w:val="24"/>
          <w:szCs w:val="24"/>
          <w:lang w:val="ro-RO"/>
        </w:rPr>
        <w:t>In completarea prevederilor a</w:t>
      </w:r>
      <w:r w:rsidRPr="00F70703">
        <w:rPr>
          <w:rFonts w:asciiTheme="minorHAnsi" w:eastAsia="Trebuchet MS" w:hAnsiTheme="minorHAnsi" w:cstheme="minorHAnsi"/>
          <w:color w:val="002060"/>
          <w:sz w:val="24"/>
          <w:szCs w:val="24"/>
          <w:lang w:val="ro-RO"/>
        </w:rPr>
        <w:t xml:space="preserve">rt. 5 si 6 din Contractul de finanțare </w:t>
      </w:r>
      <w:r w:rsidR="008D66FC" w:rsidRPr="00F70703">
        <w:rPr>
          <w:rFonts w:asciiTheme="minorHAnsi" w:eastAsia="Trebuchet MS" w:hAnsiTheme="minorHAnsi" w:cstheme="minorHAnsi"/>
          <w:color w:val="002060"/>
          <w:sz w:val="24"/>
          <w:szCs w:val="24"/>
          <w:lang w:val="ro-RO"/>
        </w:rPr>
        <w:t xml:space="preserve">– condiții generale </w:t>
      </w:r>
      <w:r w:rsidR="0010301F" w:rsidRPr="00F70703">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F70703" w:rsidRDefault="0010301F" w:rsidP="0010301F">
      <w:pPr>
        <w:spacing w:before="60"/>
        <w:ind w:right="265"/>
        <w:jc w:val="both"/>
        <w:rPr>
          <w:rFonts w:asciiTheme="minorHAnsi" w:eastAsia="Trebuchet MS" w:hAnsiTheme="minorHAnsi" w:cstheme="minorHAnsi"/>
          <w:b/>
          <w:bCs/>
          <w:color w:val="002060"/>
          <w:sz w:val="24"/>
          <w:szCs w:val="24"/>
          <w:lang w:val="ro-RO"/>
        </w:rPr>
      </w:pPr>
      <w:r w:rsidRPr="00F70703" w:rsidDel="0010301F">
        <w:rPr>
          <w:rFonts w:asciiTheme="minorHAnsi" w:eastAsia="Trebuchet MS" w:hAnsiTheme="minorHAnsi" w:cstheme="minorHAnsi"/>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w:t>
      </w:r>
      <w:r w:rsidR="0080739A" w:rsidRPr="00F70703">
        <w:rPr>
          <w:rFonts w:asciiTheme="minorHAnsi" w:eastAsia="Trebuchet MS" w:hAnsiTheme="minorHAnsi" w:cstheme="minorHAnsi"/>
          <w:b/>
          <w:bCs/>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Acordarea și recuperarea prefinanțării, dacă este cazul</w:t>
      </w:r>
    </w:p>
    <w:p w14:paraId="664B241B" w14:textId="7A5E151B"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80739A"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  n</w:t>
      </w:r>
      <w:r w:rsidRPr="00F70703">
        <w:rPr>
          <w:rFonts w:asciiTheme="minorHAnsi" w:eastAsia="Trebuchet MS" w:hAnsiTheme="minorHAnsi" w:cstheme="minorHAnsi"/>
          <w:color w:val="002060"/>
          <w:spacing w:val="-1"/>
          <w:sz w:val="24"/>
          <w:szCs w:val="24"/>
          <w:lang w:val="ro-RO"/>
        </w:rPr>
        <w:t>um</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propri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 xml:space="preserve">parteneri, </w:t>
      </w:r>
      <w:r w:rsidRPr="00F70703">
        <w:rPr>
          <w:rFonts w:asciiTheme="minorHAnsi" w:eastAsia="Trebuchet MS" w:hAnsiTheme="minorHAnsi" w:cstheme="minorHAnsi"/>
          <w:color w:val="002060"/>
          <w:spacing w:val="-1"/>
          <w:sz w:val="24"/>
          <w:szCs w:val="24"/>
          <w:lang w:val="ro-RO"/>
        </w:rPr>
        <w:t>alţi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 7 alin.</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sz w:val="24"/>
          <w:szCs w:val="24"/>
          <w:lang w:val="ro-RO"/>
        </w:rPr>
        <w:t>(8</w:t>
      </w:r>
      <w:r w:rsidRPr="00F70703">
        <w:rPr>
          <w:rFonts w:asciiTheme="minorHAnsi" w:eastAsia="Trebuchet MS" w:hAnsiTheme="minorHAnsi" w:cstheme="minorHAnsi"/>
          <w:color w:val="002060"/>
          <w:sz w:val="24"/>
          <w:szCs w:val="24"/>
          <w:lang w:val="ro-RO"/>
        </w:rPr>
        <w:t xml:space="preserve">) </w:t>
      </w:r>
      <w:r w:rsidR="00DD3CF6" w:rsidRPr="00F70703">
        <w:rPr>
          <w:rFonts w:asciiTheme="minorHAnsi" w:eastAsia="Trebuchet MS" w:hAnsiTheme="minorHAnsi" w:cstheme="minorHAnsi"/>
          <w:color w:val="002060"/>
          <w:sz w:val="24"/>
          <w:szCs w:val="24"/>
          <w:lang w:val="ro-RO"/>
        </w:rPr>
        <w:t xml:space="preserve">și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3"/>
          <w:sz w:val="24"/>
          <w:szCs w:val="24"/>
          <w:lang w:val="ro-RO"/>
        </w:rPr>
        <w:t xml:space="preserve"> </w:t>
      </w:r>
      <w:r w:rsidR="00D779F0" w:rsidRPr="00F70703">
        <w:rPr>
          <w:rFonts w:asciiTheme="minorHAnsi" w:eastAsia="Trebuchet MS" w:hAnsiTheme="minorHAnsi" w:cstheme="minorHAnsi"/>
          <w:color w:val="002060"/>
          <w:spacing w:val="13"/>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acordă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tranş</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maximum</w:t>
      </w:r>
      <w:r w:rsidRPr="00F70703">
        <w:rPr>
          <w:rFonts w:asciiTheme="minorHAnsi" w:eastAsia="Trebuchet MS" w:hAnsiTheme="minorHAnsi" w:cstheme="minorHAnsi"/>
          <w:color w:val="002060"/>
          <w:sz w:val="24"/>
          <w:szCs w:val="24"/>
          <w:lang w:val="ro-RO"/>
        </w:rPr>
        <w:t xml:space="preserve"> 10%</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eligibilă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depăşirea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valorii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totale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eligibile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contractului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6BB51179" w14:textId="68F6B2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C61561"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urmeaz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utilizeze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preveder</w:t>
      </w:r>
      <w:r w:rsidRPr="00F70703">
        <w:rPr>
          <w:rFonts w:asciiTheme="minorHAnsi" w:eastAsia="Trebuchet MS" w:hAnsiTheme="minorHAnsi" w:cstheme="minorHAnsi"/>
          <w:color w:val="002060"/>
          <w:spacing w:val="5"/>
          <w:sz w:val="24"/>
          <w:szCs w:val="24"/>
          <w:lang w:val="ro-RO"/>
        </w:rPr>
        <w:t>i</w:t>
      </w:r>
      <w:r w:rsidRPr="00F70703">
        <w:rPr>
          <w:rFonts w:asciiTheme="minorHAnsi" w:eastAsia="Trebuchet MS" w:hAnsiTheme="minorHAnsi" w:cstheme="minorHAnsi"/>
          <w:color w:val="002060"/>
          <w:spacing w:val="-1"/>
          <w:sz w:val="24"/>
          <w:szCs w:val="24"/>
          <w:lang w:val="ro-RO"/>
        </w:rPr>
        <w:t>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 prevederilor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integrantă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 acestuia.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 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AM/OI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efectuează verificarea cererii </w:t>
      </w:r>
      <w:r w:rsidRPr="00F70703">
        <w:rPr>
          <w:rFonts w:asciiTheme="minorHAnsi" w:eastAsia="Trebuchet MS" w:hAnsiTheme="minorHAnsi" w:cstheme="minorHAnsi"/>
          <w:color w:val="002060"/>
          <w:spacing w:val="9"/>
          <w:sz w:val="24"/>
          <w:szCs w:val="24"/>
          <w:lang w:val="ro-RO"/>
        </w:rPr>
        <w:t>de</w:t>
      </w:r>
      <w:r w:rsidRPr="00F70703">
        <w:rPr>
          <w:rFonts w:asciiTheme="minorHAnsi" w:eastAsia="Trebuchet MS" w:hAnsiTheme="minorHAnsi" w:cstheme="minorHAnsi"/>
          <w:color w:val="002060"/>
          <w:sz w:val="24"/>
          <w:szCs w:val="24"/>
          <w:lang w:val="ro-RO"/>
        </w:rPr>
        <w:t xml:space="preserve">  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5"/>
          <w:sz w:val="24"/>
          <w:szCs w:val="24"/>
          <w:lang w:val="ro-RO"/>
        </w:rPr>
        <w:t>efectuarea</w:t>
      </w:r>
      <w:r w:rsidRPr="00F70703">
        <w:rPr>
          <w:rFonts w:asciiTheme="minorHAnsi" w:eastAsia="Trebuchet MS" w:hAnsiTheme="minorHAnsi" w:cstheme="minorHAnsi"/>
          <w:color w:val="002060"/>
          <w:sz w:val="24"/>
          <w:szCs w:val="24"/>
          <w:lang w:val="ro-RO"/>
        </w:rPr>
        <w:t xml:space="preserve"> verificărilor, </w:t>
      </w:r>
      <w:r w:rsidRPr="00F70703">
        <w:rPr>
          <w:rFonts w:asciiTheme="minorHAnsi" w:eastAsia="Trebuchet MS" w:hAnsiTheme="minorHAnsi" w:cstheme="minorHAnsi"/>
          <w:color w:val="002060"/>
          <w:spacing w:val="-2"/>
          <w:w w:val="103"/>
          <w:sz w:val="24"/>
          <w:szCs w:val="24"/>
          <w:lang w:val="ro-RO"/>
        </w:rPr>
        <w:t>A</w:t>
      </w:r>
      <w:r w:rsidRPr="00F70703">
        <w:rPr>
          <w:rFonts w:asciiTheme="minorHAnsi" w:eastAsia="Trebuchet MS" w:hAnsiTheme="minorHAnsi" w:cstheme="minorHAnsi"/>
          <w:color w:val="002060"/>
          <w:w w:val="103"/>
          <w:sz w:val="24"/>
          <w:szCs w:val="24"/>
          <w:lang w:val="ro-RO"/>
        </w:rPr>
        <w:t xml:space="preserve">M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 valoarea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mbursabile,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resurse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sale.</w:t>
      </w:r>
    </w:p>
    <w:p w14:paraId="1C6C3DDA" w14:textId="10636B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Transferul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prezentând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 beneficiar</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condiţiile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alin. (1),</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se realizează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condiţia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îndeplinirii </w:t>
      </w:r>
      <w:r w:rsidRPr="00F70703">
        <w:rPr>
          <w:rFonts w:asciiTheme="minorHAnsi" w:eastAsia="Trebuchet MS" w:hAnsiTheme="minorHAnsi" w:cstheme="minorHAnsi"/>
          <w:color w:val="002060"/>
          <w:sz w:val="24"/>
          <w:szCs w:val="24"/>
          <w:lang w:val="ro-RO"/>
        </w:rPr>
        <w:t>cumulative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următoarelor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cerinţe:</w:t>
      </w:r>
    </w:p>
    <w:p w14:paraId="7F8DA770" w14:textId="2C008D8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unei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prefinanțare,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fiecar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tra</w:t>
      </w:r>
      <w:r w:rsidRPr="00F70703">
        <w:rPr>
          <w:rFonts w:asciiTheme="minorHAnsi" w:eastAsia="Trebuchet MS" w:hAnsiTheme="minorHAnsi" w:cstheme="minorHAnsi"/>
          <w:color w:val="002060"/>
          <w:w w:val="103"/>
          <w:sz w:val="24"/>
          <w:szCs w:val="24"/>
          <w:lang w:val="ro-RO"/>
        </w:rPr>
        <w:t>nșă</w:t>
      </w:r>
      <w:r w:rsidR="000A4139" w:rsidRPr="00F70703">
        <w:rPr>
          <w:rFonts w:asciiTheme="minorHAnsi" w:eastAsia="Trebuchet MS" w:hAnsiTheme="minorHAnsi" w:cstheme="minorHAnsi"/>
          <w:color w:val="002060"/>
          <w:w w:val="103"/>
          <w:sz w:val="24"/>
          <w:szCs w:val="24"/>
          <w:lang w:val="ro-RO"/>
        </w:rPr>
        <w:t>;</w:t>
      </w:r>
    </w:p>
    <w:p w14:paraId="785D6C52"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existe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activit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țile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proprii/partenerilor</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unde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prefinanțării.</w:t>
      </w:r>
    </w:p>
    <w:p w14:paraId="331170B6"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efectu</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lei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3F1DD7C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76EAAE39" w14:textId="77777777" w:rsidR="00A10484" w:rsidRPr="00F70703" w:rsidRDefault="00A10484" w:rsidP="007A5CCB">
      <w:pPr>
        <w:spacing w:before="60"/>
        <w:ind w:left="133" w:right="235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42AB9DE" w14:textId="5111238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w w:val="103"/>
          <w:sz w:val="24"/>
          <w:szCs w:val="24"/>
          <w:lang w:val="ro-RO"/>
        </w:rPr>
        <w:t>Partenerului:</w:t>
      </w:r>
    </w:p>
    <w:p w14:paraId="1629488D"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Titular cont:</w:t>
      </w:r>
    </w:p>
    <w:p w14:paraId="1604FEFC"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6C91E362"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00F68F6E"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xml:space="preserve">Solicitările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tranşelor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excepţia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F70703">
        <w:rPr>
          <w:rFonts w:asciiTheme="minorHAnsi" w:eastAsia="Trebuchet MS" w:hAnsiTheme="minorHAnsi" w:cstheme="minorHAnsi"/>
          <w:color w:val="002060"/>
          <w:w w:val="103"/>
          <w:sz w:val="24"/>
          <w:szCs w:val="24"/>
          <w:lang w:val="ro-RO"/>
        </w:rPr>
        <w:t>.</w:t>
      </w:r>
    </w:p>
    <w:p w14:paraId="4311BD6A"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pacing w:val="8"/>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A978F6" w:rsidRDefault="00A10484" w:rsidP="007A5CCB">
      <w:pPr>
        <w:spacing w:before="60"/>
        <w:ind w:left="133" w:right="242"/>
        <w:jc w:val="both"/>
        <w:rPr>
          <w:rFonts w:asciiTheme="minorHAnsi" w:eastAsia="Trebuchet MS" w:hAnsiTheme="minorHAnsi" w:cstheme="minorHAnsi"/>
          <w:color w:val="002060"/>
          <w:spacing w:val="8"/>
          <w:sz w:val="24"/>
          <w:szCs w:val="24"/>
          <w:lang w:val="ro-RO"/>
        </w:rPr>
      </w:pPr>
      <w:r w:rsidRPr="00A978F6">
        <w:rPr>
          <w:rFonts w:asciiTheme="minorHAnsi" w:eastAsia="Trebuchet MS" w:hAnsiTheme="minorHAnsi" w:cstheme="minorHAnsi"/>
          <w:color w:val="002060"/>
          <w:sz w:val="24"/>
          <w:szCs w:val="24"/>
          <w:lang w:val="ro-RO"/>
        </w:rPr>
        <w:t>(6</w:t>
      </w:r>
      <w:r w:rsidRPr="00A978F6">
        <w:rPr>
          <w:rFonts w:asciiTheme="minorHAnsi" w:eastAsia="Trebuchet MS" w:hAnsiTheme="minorHAnsi" w:cstheme="minorHAnsi"/>
          <w:color w:val="002060"/>
          <w:spacing w:val="8"/>
          <w:sz w:val="24"/>
          <w:szCs w:val="24"/>
          <w:lang w:val="ro-RO"/>
        </w:rPr>
        <w:t>)</w:t>
      </w:r>
      <w:r w:rsidR="00190094" w:rsidRPr="00A978F6">
        <w:rPr>
          <w:rFonts w:asciiTheme="minorHAnsi" w:eastAsia="Trebuchet MS" w:hAnsiTheme="minorHAnsi" w:cstheme="minorHAnsi"/>
          <w:color w:val="002060"/>
          <w:spacing w:val="8"/>
          <w:sz w:val="24"/>
          <w:szCs w:val="24"/>
          <w:lang w:val="ro-RO"/>
        </w:rPr>
        <w:t xml:space="preserve"> </w:t>
      </w:r>
      <w:r w:rsidRPr="00A978F6">
        <w:rPr>
          <w:rFonts w:asciiTheme="minorHAnsi" w:eastAsia="Trebuchet MS" w:hAnsiTheme="minorHAnsi" w:cstheme="minorHAnsi"/>
          <w:color w:val="002060"/>
          <w:spacing w:val="8"/>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004359DE"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Beneficiari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just</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ficat </w:t>
      </w:r>
      <w:bookmarkStart w:id="0" w:name="_Hlk156913853"/>
      <w:r w:rsidR="0072316B" w:rsidRPr="00881978">
        <w:rPr>
          <w:rFonts w:asciiTheme="minorHAnsi" w:eastAsia="Trebuchet MS" w:hAnsiTheme="minorHAnsi" w:cstheme="minorHAnsi"/>
          <w:color w:val="FF0000"/>
          <w:spacing w:val="-1"/>
          <w:sz w:val="24"/>
          <w:szCs w:val="24"/>
          <w:lang w:val="ro-RO"/>
        </w:rPr>
        <w:t>cel putin 50% din</w:t>
      </w:r>
      <w:bookmarkEnd w:id="0"/>
      <w:r w:rsidR="0072316B" w:rsidRPr="00881978">
        <w:rPr>
          <w:rFonts w:asciiTheme="minorHAnsi" w:eastAsia="Trebuchet MS" w:hAnsiTheme="minorHAnsi" w:cstheme="minorHAnsi"/>
          <w:color w:val="FF000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refinanţării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tranşă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prefinanţare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 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obligaţ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justific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0072316B" w:rsidRPr="0072316B">
        <w:rPr>
          <w:rFonts w:asciiTheme="minorHAnsi" w:eastAsia="Trebuchet MS" w:hAnsiTheme="minorHAnsi" w:cstheme="minorHAnsi"/>
          <w:color w:val="FF0000"/>
          <w:spacing w:val="18"/>
          <w:sz w:val="24"/>
          <w:szCs w:val="24"/>
          <w:lang w:val="ro-RO"/>
        </w:rPr>
        <w:t xml:space="preserve">cel putin 50% din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acestei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înainte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depuneri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une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alt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C38676" w14:textId="45D6466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Beneficiarii/Liderii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lizarea prefinantarii potrivit prevederilor alin. (5)</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obliga</w:t>
      </w:r>
      <w:r w:rsidRPr="00F70703">
        <w:rPr>
          <w:rFonts w:asciiTheme="minorHAnsi" w:eastAsia="Trebuchet MS" w:hAnsiTheme="minorHAnsi" w:cstheme="minorHAnsi"/>
          <w:color w:val="002060"/>
          <w:spacing w:val="-1"/>
          <w:sz w:val="24"/>
          <w:szCs w:val="24"/>
          <w:lang w:val="ro-RO"/>
        </w:rPr>
        <w:t>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integrale/parţiale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acesteia.  </w:t>
      </w:r>
    </w:p>
    <w:p w14:paraId="710A1762" w14:textId="66D5A7D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e/cereri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recuper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întreaga</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acordat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tranşă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nejustificată</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propune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2B30057C"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notifică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privir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spacing w:val="-1"/>
          <w:w w:val="103"/>
          <w:sz w:val="24"/>
          <w:szCs w:val="24"/>
          <w:lang w:val="ro-RO"/>
        </w:rPr>
        <w:t>8</w:t>
      </w:r>
      <w:r w:rsidRPr="00F70703">
        <w:rPr>
          <w:rFonts w:asciiTheme="minorHAnsi" w:eastAsia="Trebuchet MS" w:hAnsiTheme="minorHAnsi" w:cstheme="minorHAnsi"/>
          <w:color w:val="002060"/>
          <w:spacing w:val="-2"/>
          <w:w w:val="103"/>
          <w:sz w:val="24"/>
          <w:szCs w:val="24"/>
          <w:lang w:val="ro-RO"/>
        </w:rPr>
        <w:t>).</w:t>
      </w:r>
    </w:p>
    <w:p w14:paraId="6C4F3BB0" w14:textId="7AAA82C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(11)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1"/>
          <w:sz w:val="24"/>
          <w:szCs w:val="24"/>
          <w:lang w:val="ro-RO"/>
        </w:rPr>
        <w:t>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restituie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  la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15</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no</w:t>
      </w:r>
      <w:r w:rsidRPr="00F70703">
        <w:rPr>
          <w:rFonts w:asciiTheme="minorHAnsi" w:eastAsia="Trebuchet MS" w:hAnsiTheme="minorHAnsi" w:cstheme="minorHAnsi"/>
          <w:color w:val="002060"/>
          <w:spacing w:val="-5"/>
          <w:w w:val="103"/>
          <w:sz w:val="24"/>
          <w:szCs w:val="24"/>
          <w:lang w:val="ro-RO"/>
        </w:rPr>
        <w:t>t</w:t>
      </w:r>
      <w:r w:rsidRPr="00F70703">
        <w:rPr>
          <w:rFonts w:asciiTheme="minorHAnsi" w:eastAsia="Trebuchet MS" w:hAnsiTheme="minorHAnsi" w:cstheme="minorHAnsi"/>
          <w:color w:val="002060"/>
          <w:w w:val="103"/>
          <w:sz w:val="24"/>
          <w:szCs w:val="24"/>
          <w:lang w:val="ro-RO"/>
        </w:rPr>
        <w:t xml:space="preserve">ificării,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emite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z w:val="24"/>
          <w:szCs w:val="24"/>
          <w:lang w:val="ro-RO"/>
        </w:rPr>
        <w:t>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individualizează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restituit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exprimate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moneda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naţională.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w w:val="103"/>
          <w:sz w:val="24"/>
          <w:szCs w:val="24"/>
          <w:lang w:val="ro-RO"/>
        </w:rPr>
        <w:t xml:space="preserve">cuprinde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actului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administrativ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fiscal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 xml:space="preserve">Legea </w:t>
      </w:r>
      <w:r w:rsidR="009D0BC3"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207/201</w:t>
      </w:r>
      <w:r w:rsidRPr="00F70703">
        <w:rPr>
          <w:rFonts w:asciiTheme="minorHAnsi" w:eastAsia="Trebuchet MS" w:hAnsiTheme="minorHAnsi" w:cstheme="minorHAnsi"/>
          <w:color w:val="002060"/>
          <w:sz w:val="24"/>
          <w:szCs w:val="24"/>
          <w:lang w:val="ro-RO"/>
        </w:rPr>
        <w:t xml:space="preserve">5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privind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procedur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completările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ulterioare.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indică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efectueze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plata.</w:t>
      </w:r>
    </w:p>
    <w:p w14:paraId="36B1C061" w14:textId="4984B1A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3"/>
          <w:w w:val="103"/>
          <w:sz w:val="24"/>
          <w:szCs w:val="24"/>
          <w:lang w:val="ro-RO"/>
        </w:rPr>
        <w:t>z</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3"/>
          <w:w w:val="103"/>
          <w:sz w:val="24"/>
          <w:szCs w:val="24"/>
          <w:lang w:val="ro-RO"/>
        </w:rPr>
        <w:t xml:space="preserve">le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emiterii.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Împotriva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formul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contestaţie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 xml:space="preserve">depune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publică </w:t>
      </w:r>
      <w:r w:rsidRPr="00F70703">
        <w:rPr>
          <w:rFonts w:asciiTheme="minorHAnsi" w:eastAsia="Trebuchet MS" w:hAnsiTheme="minorHAnsi" w:cstheme="minorHAnsi"/>
          <w:color w:val="002060"/>
          <w:sz w:val="24"/>
          <w:szCs w:val="24"/>
          <w:lang w:val="ro-RO"/>
        </w:rPr>
        <w:t>emitentă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contestat/</w:t>
      </w:r>
      <w:r w:rsidRPr="00F70703">
        <w:rPr>
          <w:rFonts w:asciiTheme="minorHAnsi" w:eastAsia="Trebuchet MS" w:hAnsiTheme="minorHAnsi" w:cstheme="minorHAnsi"/>
          <w:color w:val="002060"/>
          <w:w w:val="103"/>
          <w:sz w:val="24"/>
          <w:szCs w:val="24"/>
          <w:lang w:val="ro-RO"/>
        </w:rPr>
        <w:t>AM.</w:t>
      </w:r>
    </w:p>
    <w:p w14:paraId="5C2E2360" w14:textId="77777777" w:rsidR="00A10484" w:rsidRPr="00F70703" w:rsidRDefault="00A10484" w:rsidP="007A5CCB">
      <w:pPr>
        <w:spacing w:before="60"/>
        <w:ind w:left="133" w:right="-2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Introducerea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contestaţiei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executarea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creanţă.</w:t>
      </w:r>
    </w:p>
    <w:p w14:paraId="7110076B" w14:textId="77777777" w:rsidR="00A10484" w:rsidRPr="00F70703" w:rsidRDefault="00A10484" w:rsidP="007A5CCB">
      <w:pPr>
        <w:spacing w:before="60"/>
        <w:ind w:left="133" w:right="24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(14) </w:t>
      </w:r>
      <w:r w:rsidRPr="00F70703">
        <w:rPr>
          <w:rFonts w:asciiTheme="minorHAnsi" w:eastAsia="Trebuchet MS" w:hAnsiTheme="minorHAnsi" w:cstheme="minorHAnsi"/>
          <w:color w:val="002060"/>
          <w:spacing w:val="-1"/>
          <w:sz w:val="24"/>
          <w:szCs w:val="24"/>
          <w:lang w:val="ro-RO"/>
        </w:rPr>
        <w:t>Debitoru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efectuări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recuperar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0EF98325" w14:textId="77777777" w:rsidR="00A10484" w:rsidRPr="00F70703" w:rsidRDefault="00A10484" w:rsidP="007A5CCB">
      <w:pPr>
        <w:spacing w:before="60"/>
        <w:ind w:left="133" w:right="243"/>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(15) Titlul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executoriu</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împlinirea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8"/>
          <w:sz w:val="24"/>
          <w:szCs w:val="24"/>
          <w:lang w:val="ro-RO"/>
        </w:rPr>
        <w:t xml:space="preserve"> </w:t>
      </w:r>
    </w:p>
    <w:p w14:paraId="1528CBE1"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Debitorul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datorează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obligaţiilor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dobând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calculează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rate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dato</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soldul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rămas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contravaloarea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le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zi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după </w:t>
      </w:r>
      <w:r w:rsidRPr="00F70703">
        <w:rPr>
          <w:rFonts w:asciiTheme="minorHAnsi" w:eastAsia="Trebuchet MS" w:hAnsiTheme="minorHAnsi" w:cstheme="minorHAnsi"/>
          <w:color w:val="002060"/>
          <w:spacing w:val="-1"/>
          <w:sz w:val="24"/>
          <w:szCs w:val="24"/>
          <w:lang w:val="ro-RO"/>
        </w:rPr>
        <w:t>expirare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prevederil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până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data </w:t>
      </w:r>
      <w:r w:rsidRPr="00F70703">
        <w:rPr>
          <w:rFonts w:asciiTheme="minorHAnsi" w:eastAsia="Trebuchet MS" w:hAnsiTheme="minorHAnsi" w:cstheme="minorHAnsi"/>
          <w:color w:val="002060"/>
          <w:sz w:val="24"/>
          <w:szCs w:val="24"/>
          <w:lang w:val="ro-RO"/>
        </w:rPr>
        <w:t>stingerii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59223B5F" w14:textId="4F3FF26F"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nerecuperării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expirarea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2"/>
          <w:sz w:val="24"/>
          <w:szCs w:val="24"/>
          <w:lang w:val="ro-RO"/>
        </w:rPr>
        <w:t>dec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ziei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prefinanţării,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comunic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titlu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executori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împreun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dovad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comunicări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acestui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organelor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competent</w:t>
      </w:r>
      <w:r w:rsidRPr="00F70703">
        <w:rPr>
          <w:rFonts w:asciiTheme="minorHAnsi" w:eastAsia="Trebuchet MS" w:hAnsiTheme="minorHAnsi" w:cstheme="minorHAnsi"/>
          <w:color w:val="002060"/>
          <w:sz w:val="24"/>
          <w:szCs w:val="24"/>
          <w:lang w:val="ro-RO"/>
        </w:rPr>
        <w:t>e din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ubordine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Agenţiei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Na</w:t>
      </w:r>
      <w:r w:rsidRPr="00F70703">
        <w:rPr>
          <w:rFonts w:asciiTheme="minorHAnsi" w:eastAsia="Trebuchet MS" w:hAnsiTheme="minorHAnsi" w:cstheme="minorHAnsi"/>
          <w:color w:val="002060"/>
          <w:spacing w:val="-5"/>
          <w:sz w:val="24"/>
          <w:szCs w:val="24"/>
          <w:lang w:val="ro-RO"/>
        </w:rPr>
        <w:t>ţ</w:t>
      </w:r>
      <w:r w:rsidRPr="00F70703">
        <w:rPr>
          <w:rFonts w:asciiTheme="minorHAnsi" w:eastAsia="Trebuchet MS" w:hAnsiTheme="minorHAnsi" w:cstheme="minorHAnsi"/>
          <w:color w:val="002060"/>
          <w:sz w:val="24"/>
          <w:szCs w:val="24"/>
          <w:lang w:val="ro-RO"/>
        </w:rPr>
        <w:t>ionale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Administrar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4"/>
          <w:sz w:val="24"/>
          <w:szCs w:val="24"/>
          <w:lang w:val="ro-RO"/>
        </w:rPr>
        <w:t xml:space="preserve">vor </w:t>
      </w:r>
      <w:r w:rsidRPr="00F70703">
        <w:rPr>
          <w:rFonts w:asciiTheme="minorHAnsi" w:eastAsia="Trebuchet MS" w:hAnsiTheme="minorHAnsi" w:cstheme="minorHAnsi"/>
          <w:color w:val="002060"/>
          <w:spacing w:val="-1"/>
          <w:sz w:val="24"/>
          <w:szCs w:val="24"/>
          <w:lang w:val="ro-RO"/>
        </w:rPr>
        <w:t>proced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recuperarea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sumelor, conform</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00A513FA" w:rsidRPr="00F70703">
        <w:rPr>
          <w:rFonts w:asciiTheme="minorHAnsi" w:eastAsia="Trebuchet MS" w:hAnsiTheme="minorHAnsi" w:cstheme="minorHAnsi"/>
          <w:color w:val="002060"/>
          <w:sz w:val="24"/>
          <w:szCs w:val="24"/>
          <w:lang w:val="ro-RO"/>
        </w:rPr>
        <w:t xml:space="preserve"> nr.</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
          <w:sz w:val="24"/>
          <w:szCs w:val="24"/>
          <w:lang w:val="ro-RO"/>
        </w:rPr>
        <w:t>;</w:t>
      </w:r>
    </w:p>
    <w:p w14:paraId="41D80605" w14:textId="4C858C12"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vederea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z w:val="24"/>
          <w:szCs w:val="24"/>
          <w:lang w:val="ro-RO"/>
        </w:rPr>
        <w:t>casării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debito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calcula </w:t>
      </w:r>
      <w:r w:rsidRPr="00F70703">
        <w:rPr>
          <w:rFonts w:asciiTheme="minorHAnsi" w:eastAsia="Trebuchet MS" w:hAnsiTheme="minorHAnsi" w:cstheme="minorHAnsi"/>
          <w:color w:val="002060"/>
          <w:sz w:val="24"/>
          <w:szCs w:val="24"/>
          <w:lang w:val="ro-RO"/>
        </w:rPr>
        <w:t>cuantumul</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emite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şi 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comunică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spoziţiile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17</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aplicabile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corespunzător.</w:t>
      </w:r>
    </w:p>
    <w:p w14:paraId="176BC51C" w14:textId="3A5B5C3E" w:rsidR="00A10484" w:rsidRPr="00F70703" w:rsidRDefault="00A10484" w:rsidP="007A5CCB">
      <w:pPr>
        <w:spacing w:before="60"/>
        <w:ind w:left="133" w:right="23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19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politică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monetar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Băncii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Naţional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României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vigoare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deciziei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prefinanţării.</w:t>
      </w:r>
    </w:p>
    <w:p w14:paraId="1C758E1A" w14:textId="5DEE77D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dobânzi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obligaţiilor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w:t>
      </w:r>
      <w:r w:rsidRPr="00F70703">
        <w:rPr>
          <w:rFonts w:asciiTheme="minorHAnsi" w:eastAsia="Trebuchet MS" w:hAnsiTheme="minorHAnsi" w:cstheme="minorHAnsi"/>
          <w:color w:val="002060"/>
          <w:spacing w:val="-1"/>
          <w:w w:val="103"/>
          <w:sz w:val="24"/>
          <w:szCs w:val="24"/>
          <w:lang w:val="ro-RO"/>
        </w:rPr>
        <w:t>18).</w:t>
      </w:r>
    </w:p>
    <w:p w14:paraId="64D9477F" w14:textId="20791BC0" w:rsidR="00A10484" w:rsidRPr="00F70703" w:rsidRDefault="00A10484" w:rsidP="007A5CCB">
      <w:pPr>
        <w:spacing w:before="60"/>
        <w:ind w:left="133" w:right="24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z w:val="24"/>
          <w:szCs w:val="24"/>
          <w:lang w:val="ro-RO"/>
        </w:rPr>
        <w:t>) Se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aplică</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w:t>
      </w:r>
      <w:r w:rsidRPr="00F70703">
        <w:rPr>
          <w:rFonts w:asciiTheme="minorHAnsi" w:eastAsia="Trebuchet MS" w:hAnsiTheme="minorHAnsi" w:cstheme="minorHAnsi"/>
          <w:color w:val="002060"/>
          <w:w w:val="103"/>
          <w:sz w:val="24"/>
          <w:szCs w:val="24"/>
          <w:lang w:val="ro-RO"/>
        </w:rPr>
        <w:t>z</w:t>
      </w:r>
      <w:r w:rsidRPr="00F70703">
        <w:rPr>
          <w:rFonts w:asciiTheme="minorHAnsi" w:eastAsia="Trebuchet MS" w:hAnsiTheme="minorHAnsi" w:cstheme="minorHAnsi"/>
          <w:color w:val="002060"/>
          <w:spacing w:val="-1"/>
          <w:w w:val="103"/>
          <w:sz w:val="24"/>
          <w:szCs w:val="24"/>
          <w:lang w:val="ro-RO"/>
        </w:rPr>
        <w:t>ător</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dispoz</w:t>
      </w:r>
      <w:r w:rsidRPr="00F70703">
        <w:rPr>
          <w:rFonts w:asciiTheme="minorHAnsi" w:eastAsia="Trebuchet MS" w:hAnsiTheme="minorHAnsi" w:cstheme="minorHAnsi"/>
          <w:color w:val="002060"/>
          <w:spacing w:val="1"/>
          <w:sz w:val="24"/>
          <w:szCs w:val="24"/>
          <w:lang w:val="ro-RO"/>
        </w:rPr>
        <w:t>ițiil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pacing w:val="-1"/>
          <w:sz w:val="24"/>
          <w:szCs w:val="24"/>
          <w:lang w:val="ro-RO"/>
        </w:rPr>
        <w:t>egi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6"/>
          <w:sz w:val="24"/>
          <w:szCs w:val="24"/>
          <w:lang w:val="ro-RO"/>
        </w:rPr>
        <w:t xml:space="preserve"> </w:t>
      </w:r>
      <w:r w:rsidR="00022E18" w:rsidRPr="00F70703">
        <w:rPr>
          <w:rFonts w:asciiTheme="minorHAnsi" w:eastAsia="Trebuchet MS" w:hAnsiTheme="minorHAnsi" w:cstheme="minorHAnsi"/>
          <w:color w:val="002060"/>
          <w:spacing w:val="46"/>
          <w:sz w:val="24"/>
          <w:szCs w:val="24"/>
          <w:lang w:val="ro-RO"/>
        </w:rPr>
        <w:t xml:space="preserve">nr. </w:t>
      </w:r>
      <w:r w:rsidRPr="00F70703">
        <w:rPr>
          <w:rFonts w:asciiTheme="minorHAnsi" w:eastAsia="Trebuchet MS" w:hAnsiTheme="minorHAnsi" w:cstheme="minorHAnsi"/>
          <w:color w:val="002060"/>
          <w:sz w:val="24"/>
          <w:szCs w:val="24"/>
          <w:lang w:val="ro-RO"/>
        </w:rPr>
        <w:t>207/2015,</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modifi</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complet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 xml:space="preserve">, acolo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und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5"/>
          <w:sz w:val="24"/>
          <w:szCs w:val="24"/>
          <w:lang w:val="ro-RO"/>
        </w:rPr>
        <w:t xml:space="preserve"> </w:t>
      </w:r>
      <w:r w:rsidR="00846491" w:rsidRPr="00F70703">
        <w:rPr>
          <w:rFonts w:asciiTheme="minorHAnsi" w:eastAsia="Trebuchet MS" w:hAnsiTheme="minorHAnsi" w:cstheme="minorHAnsi"/>
          <w:color w:val="002060"/>
          <w:spacing w:val="5"/>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dispun</w:t>
      </w:r>
      <w:r w:rsidRPr="00F70703">
        <w:rPr>
          <w:rFonts w:asciiTheme="minorHAnsi" w:eastAsia="Trebuchet MS" w:hAnsiTheme="minorHAnsi" w:cstheme="minorHAnsi"/>
          <w:color w:val="002060"/>
          <w:sz w:val="24"/>
          <w:szCs w:val="24"/>
          <w:lang w:val="ro-RO"/>
        </w:rPr>
        <w:t>e.</w:t>
      </w:r>
    </w:p>
    <w:p w14:paraId="7E98BAFC" w14:textId="612A4CA5"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putea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instituţii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publice,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e/au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deschidă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 </w:t>
      </w:r>
      <w:r w:rsidRPr="00F70703">
        <w:rPr>
          <w:rFonts w:asciiTheme="minorHAnsi" w:eastAsia="Trebuchet MS" w:hAnsiTheme="minorHAnsi" w:cstheme="minorHAnsi"/>
          <w:color w:val="002060"/>
          <w:spacing w:val="-1"/>
          <w:sz w:val="24"/>
          <w:szCs w:val="24"/>
          <w:lang w:val="ro-RO"/>
        </w:rPr>
        <w:t>dedica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exclusi</w:t>
      </w:r>
      <w:r w:rsidRPr="00F70703">
        <w:rPr>
          <w:rFonts w:asciiTheme="minorHAnsi" w:eastAsia="Trebuchet MS" w:hAnsiTheme="minorHAnsi" w:cstheme="minorHAnsi"/>
          <w:color w:val="002060"/>
          <w:sz w:val="24"/>
          <w:szCs w:val="24"/>
          <w:lang w:val="ro-RO"/>
        </w:rPr>
        <w:t>v</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primire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prefinanţări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cheltuie</w:t>
      </w:r>
      <w:r w:rsidRPr="00F70703">
        <w:rPr>
          <w:rFonts w:asciiTheme="minorHAnsi" w:eastAsia="Trebuchet MS" w:hAnsiTheme="minorHAnsi" w:cstheme="minorHAnsi"/>
          <w:color w:val="002060"/>
          <w:spacing w:val="-3"/>
          <w:sz w:val="24"/>
          <w:szCs w:val="24"/>
          <w:lang w:val="ro-RO"/>
        </w:rPr>
        <w:t>l</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fost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aceasta.</w:t>
      </w:r>
    </w:p>
    <w:p w14:paraId="444A4C4F" w14:textId="2ECB431D"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acelor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puri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po</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fi </w:t>
      </w:r>
      <w:r w:rsidRPr="00F70703">
        <w:rPr>
          <w:rFonts w:asciiTheme="minorHAnsi" w:eastAsia="Trebuchet MS" w:hAnsiTheme="minorHAnsi" w:cstheme="minorHAnsi"/>
          <w:color w:val="002060"/>
          <w:spacing w:val="-1"/>
          <w:sz w:val="24"/>
          <w:szCs w:val="24"/>
          <w:lang w:val="ro-RO"/>
        </w:rPr>
        <w:t>efectuat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contu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deschi</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Trezoreri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potrivi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reglementărilo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vigoare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pot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transferate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1"/>
          <w:sz w:val="24"/>
          <w:szCs w:val="24"/>
          <w:lang w:val="ro-RO"/>
        </w:rPr>
        <w:t>r/partene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 xml:space="preserve">deschise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bănc</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comerciale,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condiţia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ermen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transferului.</w:t>
      </w:r>
    </w:p>
    <w:p w14:paraId="715E48CA" w14:textId="46DA7BF6"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dob</w:t>
      </w:r>
      <w:r w:rsidRPr="00F70703">
        <w:rPr>
          <w:rFonts w:asciiTheme="minorHAnsi" w:eastAsia="Trebuchet MS" w:hAnsiTheme="minorHAnsi" w:cstheme="minorHAnsi"/>
          <w:color w:val="002060"/>
          <w:spacing w:val="1"/>
          <w:sz w:val="24"/>
          <w:szCs w:val="24"/>
          <w:lang w:val="ro-RO"/>
        </w:rPr>
        <w:t>â</w:t>
      </w:r>
      <w:r w:rsidRPr="00F70703">
        <w:rPr>
          <w:rFonts w:asciiTheme="minorHAnsi" w:eastAsia="Trebuchet MS" w:hAnsiTheme="minorHAnsi" w:cstheme="minorHAnsi"/>
          <w:color w:val="002060"/>
          <w:spacing w:val="-1"/>
          <w:sz w:val="24"/>
          <w:szCs w:val="24"/>
          <w:lang w:val="ro-RO"/>
        </w:rPr>
        <w:t>nd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netă,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respectiv</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difere</w:t>
      </w:r>
      <w:r w:rsidRPr="00F70703">
        <w:rPr>
          <w:rFonts w:asciiTheme="minorHAnsi" w:eastAsia="Trebuchet MS" w:hAnsiTheme="minorHAnsi" w:cstheme="minorHAnsi"/>
          <w:color w:val="002060"/>
          <w:spacing w:val="-1"/>
          <w:sz w:val="24"/>
          <w:szCs w:val="24"/>
          <w:lang w:val="ro-RO"/>
        </w:rPr>
        <w:t>nț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dintre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dobanda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brută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acumulată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prevă</w:t>
      </w:r>
      <w:r w:rsidRPr="00F70703">
        <w:rPr>
          <w:rFonts w:asciiTheme="minorHAnsi" w:eastAsia="Trebuchet MS" w:hAnsiTheme="minorHAnsi" w:cstheme="minorHAnsi"/>
          <w:color w:val="002060"/>
          <w:sz w:val="24"/>
          <w:szCs w:val="24"/>
          <w:lang w:val="ro-RO"/>
        </w:rPr>
        <w:t>zute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corespun</w:t>
      </w:r>
      <w:r w:rsidRPr="00F70703">
        <w:rPr>
          <w:rFonts w:asciiTheme="minorHAnsi" w:eastAsia="Trebuchet MS" w:hAnsiTheme="minorHAnsi" w:cstheme="minorHAnsi"/>
          <w:color w:val="002060"/>
          <w:spacing w:val="2"/>
          <w:sz w:val="24"/>
          <w:szCs w:val="24"/>
          <w:lang w:val="ro-RO"/>
        </w:rPr>
        <w:t>z</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toare  sumelor</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spacing w:val="-3"/>
          <w:w w:val="103"/>
          <w:sz w:val="24"/>
          <w:szCs w:val="24"/>
          <w:lang w:val="ro-RO"/>
        </w:rPr>
        <w:t>ț</w:t>
      </w:r>
      <w:r w:rsidRPr="00F70703">
        <w:rPr>
          <w:rFonts w:asciiTheme="minorHAnsi" w:eastAsia="Trebuchet MS" w:hAnsiTheme="minorHAnsi" w:cstheme="minorHAnsi"/>
          <w:color w:val="002060"/>
          <w:spacing w:val="4"/>
          <w:w w:val="103"/>
          <w:sz w:val="24"/>
          <w:szCs w:val="24"/>
          <w:lang w:val="ro-RO"/>
        </w:rPr>
        <w:t>a</w:t>
      </w:r>
      <w:r w:rsidRPr="00F70703">
        <w:rPr>
          <w:rFonts w:asciiTheme="minorHAnsi" w:eastAsia="Trebuchet MS" w:hAnsiTheme="minorHAnsi" w:cstheme="minorHAnsi"/>
          <w:color w:val="002060"/>
          <w:spacing w:val="-4"/>
          <w:w w:val="103"/>
          <w:sz w:val="24"/>
          <w:szCs w:val="24"/>
          <w:lang w:val="ro-RO"/>
        </w:rPr>
        <w:t>r</w:t>
      </w:r>
      <w:r w:rsidRPr="00F70703">
        <w:rPr>
          <w:rFonts w:asciiTheme="minorHAnsi" w:eastAsia="Trebuchet MS" w:hAnsiTheme="minorHAnsi" w:cstheme="minorHAnsi"/>
          <w:color w:val="002060"/>
          <w:w w:val="103"/>
          <w:sz w:val="24"/>
          <w:szCs w:val="24"/>
          <w:lang w:val="ro-RO"/>
        </w:rPr>
        <w:t xml:space="preserve">e </w:t>
      </w:r>
      <w:r w:rsidR="00FD65CD" w:rsidRPr="00F70703">
        <w:rPr>
          <w:rFonts w:asciiTheme="minorHAnsi" w:eastAsia="Trebuchet MS" w:hAnsiTheme="minorHAnsi" w:cstheme="minorHAnsi"/>
          <w:color w:val="002060"/>
          <w:spacing w:val="-4"/>
          <w:sz w:val="24"/>
          <w:szCs w:val="24"/>
          <w:lang w:val="ro-RO"/>
        </w:rPr>
        <w:t>r</w:t>
      </w:r>
      <w:r w:rsidR="00FD65CD" w:rsidRPr="00F70703">
        <w:rPr>
          <w:rFonts w:asciiTheme="minorHAnsi" w:eastAsia="Trebuchet MS" w:hAnsiTheme="minorHAnsi" w:cstheme="minorHAnsi"/>
          <w:color w:val="002060"/>
          <w:spacing w:val="1"/>
          <w:sz w:val="24"/>
          <w:szCs w:val="24"/>
          <w:lang w:val="ro-RO"/>
        </w:rPr>
        <w:t>ă</w:t>
      </w:r>
      <w:r w:rsidR="00FD65CD" w:rsidRPr="00F70703">
        <w:rPr>
          <w:rFonts w:asciiTheme="minorHAnsi" w:eastAsia="Trebuchet MS" w:hAnsiTheme="minorHAnsi" w:cstheme="minorHAnsi"/>
          <w:color w:val="002060"/>
          <w:spacing w:val="-1"/>
          <w:sz w:val="24"/>
          <w:szCs w:val="24"/>
          <w:lang w:val="ro-RO"/>
        </w:rPr>
        <w:t>mas</w:t>
      </w:r>
      <w:r w:rsidR="00FD65CD"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z w:val="24"/>
          <w:szCs w:val="24"/>
          <w:lang w:val="ro-RO"/>
        </w:rPr>
        <w:t xml:space="preserve">disponibile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conturi,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cumulat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impozitelo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dobânzii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comisioanelo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raporteaz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și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vire</w:t>
      </w:r>
      <w:r w:rsidRPr="00F70703">
        <w:rPr>
          <w:rFonts w:asciiTheme="minorHAnsi" w:eastAsia="Trebuchet MS" w:hAnsiTheme="minorHAnsi" w:cstheme="minorHAnsi"/>
          <w:color w:val="002060"/>
          <w:spacing w:val="-1"/>
          <w:sz w:val="24"/>
          <w:szCs w:val="24"/>
          <w:lang w:val="ro-RO"/>
        </w:rPr>
        <w:t>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w w:val="103"/>
          <w:sz w:val="24"/>
          <w:szCs w:val="24"/>
          <w:lang w:val="ro-RO"/>
        </w:rPr>
        <w:t xml:space="preserve">contul </w:t>
      </w:r>
      <w:r w:rsidRPr="00F70703">
        <w:rPr>
          <w:rFonts w:asciiTheme="minorHAnsi" w:eastAsia="Trebuchet MS" w:hAnsiTheme="minorHAnsi" w:cstheme="minorHAnsi"/>
          <w:color w:val="002060"/>
          <w:sz w:val="24"/>
          <w:szCs w:val="24"/>
          <w:lang w:val="ro-RO"/>
        </w:rPr>
        <w:t xml:space="preserve">indicat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aceast</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notificare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 xml:space="preserve">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 cel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târzi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nainte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491B6245" w14:textId="46D270B2"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  în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 beneficiarul/liderul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efectuează </w:t>
      </w:r>
      <w:r w:rsidRPr="00F70703">
        <w:rPr>
          <w:rFonts w:asciiTheme="minorHAnsi" w:eastAsia="Trebuchet MS" w:hAnsiTheme="minorHAnsi" w:cstheme="minorHAnsi"/>
          <w:color w:val="002060"/>
          <w:sz w:val="24"/>
          <w:szCs w:val="24"/>
          <w:lang w:val="ro-RO"/>
        </w:rPr>
        <w:t>viramentul,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concordanț</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rezultat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verificare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deducerile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rambursarea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ofinanţării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gurat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1"/>
          <w:sz w:val="24"/>
          <w:szCs w:val="24"/>
          <w:lang w:val="ro-RO"/>
        </w:rPr>
        <w:t xml:space="preserve"> ce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ai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târziu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w w:val="103"/>
          <w:sz w:val="24"/>
          <w:szCs w:val="24"/>
          <w:lang w:val="ro-RO"/>
        </w:rPr>
        <w:t>finală.</w:t>
      </w:r>
    </w:p>
    <w:p w14:paraId="3A95D8B1" w14:textId="123A3ED3"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26</w:t>
      </w:r>
      <w:r w:rsidRPr="00F70703">
        <w:rPr>
          <w:rFonts w:asciiTheme="minorHAnsi" w:eastAsia="Trebuchet MS" w:hAnsiTheme="minorHAnsi" w:cstheme="minorHAnsi"/>
          <w:color w:val="002060"/>
          <w:sz w:val="24"/>
          <w:szCs w:val="24"/>
          <w:lang w:val="ro-RO"/>
        </w:rPr>
        <w:t>) Prefinanţarea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acordată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are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ordonato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credite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teneriat/partenerului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integral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venituri  proprii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şi/sau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parţia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bugetul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gurărilo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sociale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bugetele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speciale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rămas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neutilizat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finel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exerciţiului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ut</w:t>
      </w:r>
      <w:r w:rsidRPr="00F70703">
        <w:rPr>
          <w:rFonts w:asciiTheme="minorHAnsi" w:eastAsia="Trebuchet MS" w:hAnsiTheme="minorHAnsi" w:cstheme="minorHAnsi"/>
          <w:color w:val="002060"/>
          <w:sz w:val="24"/>
          <w:szCs w:val="24"/>
          <w:lang w:val="ro-RO"/>
        </w:rPr>
        <w:t>ilizează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anul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următor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aceeaşi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destinaţie.</w:t>
      </w:r>
    </w:p>
    <w:p w14:paraId="21A6E029" w14:textId="77777777" w:rsidR="00A10484" w:rsidRPr="00F70703" w:rsidRDefault="00A10484" w:rsidP="007A5CCB">
      <w:pPr>
        <w:spacing w:before="60"/>
        <w:ind w:left="133" w:right="19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(b</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spacing w:val="-1"/>
          <w:sz w:val="24"/>
          <w:szCs w:val="24"/>
          <w:lang w:val="ro-RO"/>
        </w:rPr>
        <w:t>Cond</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rambursare</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și</w:t>
      </w:r>
      <w:r w:rsidRPr="00F70703">
        <w:rPr>
          <w:rFonts w:asciiTheme="minorHAnsi" w:eastAsia="Trebuchet MS" w:hAnsiTheme="minorHAnsi" w:cstheme="minorHAnsi"/>
          <w:b/>
          <w:color w:val="002060"/>
          <w:spacing w:val="6"/>
          <w:sz w:val="24"/>
          <w:szCs w:val="24"/>
          <w:lang w:val="ro-RO"/>
        </w:rPr>
        <w:t xml:space="preserve"> </w:t>
      </w:r>
      <w:r w:rsidRPr="00F70703">
        <w:rPr>
          <w:rFonts w:asciiTheme="minorHAnsi" w:eastAsia="Trebuchet MS" w:hAnsiTheme="minorHAnsi" w:cstheme="minorHAnsi"/>
          <w:b/>
          <w:color w:val="002060"/>
          <w:sz w:val="24"/>
          <w:szCs w:val="24"/>
          <w:lang w:val="ro-RO"/>
        </w:rPr>
        <w:t>plată</w:t>
      </w:r>
      <w:r w:rsidRPr="00F70703">
        <w:rPr>
          <w:rFonts w:asciiTheme="minorHAnsi" w:eastAsia="Trebuchet MS" w:hAnsiTheme="minorHAnsi" w:cstheme="minorHAnsi"/>
          <w:b/>
          <w:color w:val="002060"/>
          <w:spacing w:val="16"/>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19F240EA" w14:textId="7C70028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Beneficiarii/Liderii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autorităţil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management/organismel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intermediar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fa</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obiectu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mecanismului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prefinanțare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maximum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 xml:space="preserve">luni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 cu</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excepţi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primei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poate </w:t>
      </w:r>
      <w:r w:rsidRPr="00F70703">
        <w:rPr>
          <w:rFonts w:asciiTheme="minorHAnsi" w:eastAsia="Trebuchet MS" w:hAnsiTheme="minorHAnsi" w:cstheme="minorHAnsi"/>
          <w:color w:val="002060"/>
          <w:sz w:val="24"/>
          <w:szCs w:val="24"/>
          <w:lang w:val="ro-RO"/>
        </w:rPr>
        <w:t>cuprinde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semnarea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DB11770" w14:textId="762767C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 xml:space="preserve">depunerii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 întocmite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autorizează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2"/>
          <w:sz w:val="24"/>
          <w:szCs w:val="24"/>
          <w:lang w:val="ro-RO"/>
        </w:rPr>
        <w:t>el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gib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u</w:t>
      </w:r>
      <w:r w:rsidRPr="00F70703">
        <w:rPr>
          <w:rFonts w:asciiTheme="minorHAnsi" w:eastAsia="Trebuchet MS" w:hAnsiTheme="minorHAnsi" w:cstheme="minorHAnsi"/>
          <w:color w:val="002060"/>
          <w:sz w:val="24"/>
          <w:szCs w:val="24"/>
          <w:lang w:val="ro-RO"/>
        </w:rPr>
        <w:t>prinse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plăţii, în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2"/>
          <w:sz w:val="24"/>
          <w:szCs w:val="24"/>
          <w:lang w:val="ro-RO"/>
        </w:rPr>
        <w:t>zi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pacing w:val="-1"/>
          <w:sz w:val="24"/>
          <w:szCs w:val="24"/>
          <w:lang w:val="ro-RO"/>
        </w:rPr>
        <w:t>beneficiarul/lideru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parteneriat/parteneri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despr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autorizate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2 din</w:t>
      </w:r>
      <w:r w:rsidRPr="00F70703">
        <w:rPr>
          <w:rFonts w:asciiTheme="minorHAnsi" w:eastAsia="Trebuchet MS" w:hAnsiTheme="minorHAnsi" w:cstheme="minorHAnsi"/>
          <w:color w:val="002060"/>
          <w:spacing w:val="5"/>
          <w:sz w:val="24"/>
          <w:szCs w:val="24"/>
          <w:lang w:val="ro-RO"/>
        </w:rPr>
        <w:t xml:space="preserve"> </w:t>
      </w:r>
      <w:r w:rsidR="000D10F6"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z w:val="24"/>
          <w:szCs w:val="24"/>
          <w:lang w:val="ro-RO"/>
        </w:rPr>
        <w:t>nexa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2 </w:t>
      </w:r>
      <w:r w:rsidR="000D10F6" w:rsidRPr="00F70703">
        <w:rPr>
          <w:rFonts w:asciiTheme="minorHAnsi" w:eastAsia="Trebuchet MS" w:hAnsiTheme="minorHAnsi" w:cstheme="minorHAnsi"/>
          <w:color w:val="002060"/>
          <w:sz w:val="24"/>
          <w:szCs w:val="24"/>
          <w:lang w:val="ro-RO"/>
        </w:rPr>
        <w:t xml:space="preserve">la Normele  </w:t>
      </w:r>
      <w:r w:rsidR="000D10F6" w:rsidRPr="00F70703">
        <w:rPr>
          <w:rFonts w:asciiTheme="minorHAnsi" w:eastAsia="Trebuchet MS" w:hAnsiTheme="minorHAnsi" w:cstheme="minorHAnsi"/>
          <w:color w:val="002060"/>
          <w:spacing w:val="11"/>
          <w:sz w:val="24"/>
          <w:szCs w:val="24"/>
          <w:lang w:val="ro-RO"/>
        </w:rPr>
        <w:t xml:space="preserve"> metodologice  de  aplicare  </w:t>
      </w:r>
      <w:r w:rsidR="000D10F6" w:rsidRPr="00F70703">
        <w:rPr>
          <w:rFonts w:asciiTheme="minorHAnsi" w:eastAsia="Trebuchet MS" w:hAnsiTheme="minorHAnsi" w:cstheme="minorHAnsi"/>
          <w:color w:val="002060"/>
          <w:sz w:val="24"/>
          <w:szCs w:val="24"/>
          <w:lang w:val="ro-RO"/>
        </w:rPr>
        <w:t xml:space="preserve"> 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 xml:space="preserve">G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perioada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2027</w:t>
      </w:r>
      <w:r w:rsidR="000D10F6" w:rsidRPr="00E936C8">
        <w:rPr>
          <w:rFonts w:asciiTheme="minorHAnsi" w:hAnsiTheme="minorHAnsi" w:cstheme="minorHAnsi"/>
          <w:lang w:val="ro-RO"/>
        </w:rPr>
        <w:t xml:space="preserve"> </w:t>
      </w:r>
      <w:r w:rsidR="000D10F6" w:rsidRPr="00F70703">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F70703">
        <w:rPr>
          <w:rFonts w:asciiTheme="minorHAnsi" w:eastAsia="Trebuchet MS" w:hAnsiTheme="minorHAnsi" w:cstheme="minorHAnsi"/>
          <w:color w:val="002060"/>
          <w:spacing w:val="-1"/>
          <w:w w:val="103"/>
          <w:sz w:val="24"/>
          <w:szCs w:val="24"/>
          <w:lang w:val="ro-RO"/>
        </w:rPr>
        <w:t>.</w:t>
      </w:r>
    </w:p>
    <w:p w14:paraId="0DDD1A01" w14:textId="341EA05E" w:rsidR="00A10484" w:rsidRPr="00F70703" w:rsidRDefault="00A10484" w:rsidP="007A5CCB">
      <w:pPr>
        <w:spacing w:before="60"/>
        <w:ind w:left="133" w:right="10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documente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ad</w:t>
      </w:r>
      <w:r w:rsidRPr="00F70703">
        <w:rPr>
          <w:rFonts w:asciiTheme="minorHAnsi" w:eastAsia="Trebuchet MS" w:hAnsiTheme="minorHAnsi" w:cstheme="minorHAnsi"/>
          <w:color w:val="002060"/>
          <w:spacing w:val="1"/>
          <w:w w:val="103"/>
          <w:sz w:val="24"/>
          <w:szCs w:val="24"/>
          <w:lang w:val="ro-RO"/>
        </w:rPr>
        <w:t>i</w:t>
      </w:r>
      <w:r w:rsidRPr="00F70703">
        <w:rPr>
          <w:rFonts w:asciiTheme="minorHAnsi" w:eastAsia="Trebuchet MS" w:hAnsiTheme="minorHAnsi" w:cstheme="minorHAnsi"/>
          <w:color w:val="002060"/>
          <w:w w:val="103"/>
          <w:sz w:val="24"/>
          <w:szCs w:val="24"/>
          <w:lang w:val="ro-RO"/>
        </w:rPr>
        <w:t xml:space="preserve">ționale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clarificăr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întrerup</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întrerupere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șească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763B44A5" w14:textId="3481493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excepţie 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 (2),</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autorizate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apl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uno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reduceri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procentuale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alin.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aprobată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modificări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şi completări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Legea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265/2022</w:t>
      </w:r>
      <w:r w:rsidR="00747ECC"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 </w:t>
      </w:r>
      <w:r w:rsidRPr="00F70703">
        <w:rPr>
          <w:rFonts w:asciiTheme="minorHAnsi" w:eastAsia="Trebuchet MS" w:hAnsiTheme="minorHAnsi" w:cstheme="minorHAnsi"/>
          <w:color w:val="002060"/>
          <w:sz w:val="24"/>
          <w:szCs w:val="24"/>
          <w:lang w:val="ro-RO"/>
        </w:rPr>
        <w:t>realiza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lucrăt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plăţii.</w:t>
      </w:r>
    </w:p>
    <w:p w14:paraId="5AC55531" w14:textId="3888742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poate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prelungi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durata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necesar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efectuării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tuturo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procedural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specifice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finale,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depăşi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însă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90</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zile.</w:t>
      </w:r>
    </w:p>
    <w:p w14:paraId="5F621E54" w14:textId="1110932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Nedepunere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clarificărilor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contractul/ordinul/decizia</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respingerea </w:t>
      </w:r>
      <w:r w:rsidRPr="00F70703">
        <w:rPr>
          <w:rFonts w:asciiTheme="minorHAnsi" w:eastAsia="Trebuchet MS" w:hAnsiTheme="minorHAnsi" w:cstheme="minorHAnsi"/>
          <w:color w:val="002060"/>
          <w:spacing w:val="-1"/>
          <w:sz w:val="24"/>
          <w:szCs w:val="24"/>
          <w:lang w:val="ro-RO"/>
        </w:rPr>
        <w:t>plă</w:t>
      </w:r>
      <w:r w:rsidRPr="00F70703">
        <w:rPr>
          <w:rFonts w:asciiTheme="minorHAnsi" w:eastAsia="Trebuchet MS" w:hAnsiTheme="minorHAnsi" w:cstheme="minorHAnsi"/>
          <w:color w:val="002060"/>
          <w:sz w:val="24"/>
          <w:szCs w:val="24"/>
          <w:lang w:val="ro-RO"/>
        </w:rPr>
        <w:t>ții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respectivelor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documente/clarificări.</w:t>
      </w:r>
    </w:p>
    <w:p w14:paraId="52325B13" w14:textId="65DC562D"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1"/>
          <w:sz w:val="24"/>
          <w:szCs w:val="24"/>
          <w:lang w:val="ro-RO"/>
        </w:rPr>
        <w:t>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iar AM</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efectuarea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z w:val="24"/>
          <w:szCs w:val="24"/>
          <w:lang w:val="ro-RO"/>
        </w:rPr>
        <w:t>iat/partenerilor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efectuat.</w:t>
      </w:r>
    </w:p>
    <w:p w14:paraId="70DCCA95" w14:textId="7DD3FB8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00747ECC"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ambursarea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eligibil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se </w:t>
      </w:r>
      <w:r w:rsidRPr="00F70703">
        <w:rPr>
          <w:rFonts w:asciiTheme="minorHAnsi" w:eastAsia="Trebuchet MS" w:hAnsiTheme="minorHAnsi" w:cstheme="minorHAnsi"/>
          <w:color w:val="002060"/>
          <w:sz w:val="24"/>
          <w:szCs w:val="24"/>
          <w:lang w:val="ro-RO"/>
        </w:rPr>
        <w:t xml:space="preserve">gestionează </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parteneriat/partener,  care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publică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1"/>
          <w:sz w:val="24"/>
          <w:szCs w:val="24"/>
          <w:lang w:val="ro-RO"/>
        </w:rPr>
        <w:t>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 xml:space="preserve">acesta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acestuia,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unităţil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pe codurile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identificare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 xml:space="preserve">fiscală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00747ECC"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instituţiei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respective.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cazul  beneficiarului/liderului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calitate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din </w:t>
      </w:r>
      <w:r w:rsidRPr="00F70703">
        <w:rPr>
          <w:rFonts w:asciiTheme="minorHAnsi" w:eastAsia="Trebuchet MS" w:hAnsiTheme="minorHAnsi" w:cstheme="minorHAnsi"/>
          <w:color w:val="002060"/>
          <w:spacing w:val="-1"/>
          <w:sz w:val="24"/>
          <w:szCs w:val="24"/>
          <w:lang w:val="ro-RO"/>
        </w:rPr>
        <w:t>bugetel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ordonatorilo</w:t>
      </w:r>
      <w:r w:rsidRPr="00F70703">
        <w:rPr>
          <w:rFonts w:asciiTheme="minorHAnsi" w:eastAsia="Trebuchet MS" w:hAnsiTheme="minorHAnsi" w:cstheme="minorHAnsi"/>
          <w:color w:val="002060"/>
          <w:sz w:val="24"/>
          <w:szCs w:val="24"/>
          <w:lang w:val="ro-RO"/>
        </w:rPr>
        <w:t>r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edite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bugetului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codificate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u c</w:t>
      </w:r>
      <w:r w:rsidRPr="00F70703">
        <w:rPr>
          <w:rFonts w:asciiTheme="minorHAnsi" w:eastAsia="Trebuchet MS" w:hAnsiTheme="minorHAnsi" w:cstheme="minorHAnsi"/>
          <w:color w:val="002060"/>
          <w:spacing w:val="-1"/>
          <w:sz w:val="24"/>
          <w:szCs w:val="24"/>
          <w:lang w:val="ro-RO"/>
        </w:rPr>
        <w:t>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entificare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5"/>
          <w:sz w:val="24"/>
          <w:szCs w:val="24"/>
          <w:lang w:val="ro-RO"/>
        </w:rPr>
        <w:t>s</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ordonatorulu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 credite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al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local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 xml:space="preserve">au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fos</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sumele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finanţării </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 xml:space="preserve">valorii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total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154986F" w14:textId="18A033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altu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alin. (8),</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 cheltuieli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e</w:t>
      </w:r>
      <w:r w:rsidRPr="00F70703">
        <w:rPr>
          <w:rFonts w:asciiTheme="minorHAnsi" w:eastAsia="Trebuchet MS" w:hAnsiTheme="minorHAnsi" w:cstheme="minorHAnsi"/>
          <w:color w:val="002060"/>
          <w:spacing w:val="-1"/>
          <w:w w:val="103"/>
          <w:sz w:val="24"/>
          <w:szCs w:val="24"/>
          <w:lang w:val="ro-RO"/>
        </w:rPr>
        <w:t xml:space="preserve">ligibile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copul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implementării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disponibilităţi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deschis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solicitarea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0568C028" w14:textId="0CAE1B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Beneficiarul/liderul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spacing w:val="-1"/>
          <w:sz w:val="24"/>
          <w:szCs w:val="24"/>
          <w:lang w:val="ro-RO"/>
        </w:rPr>
        <w:t>(9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opta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deschiderea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sponibil</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tăţi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la unităţile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Statului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credit.</w:t>
      </w:r>
    </w:p>
    <w:p w14:paraId="1EA06C3D" w14:textId="3D3EEFB8"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celei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fonduri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cuvenit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rambursate </w:t>
      </w:r>
      <w:r w:rsidRPr="00F70703">
        <w:rPr>
          <w:rFonts w:asciiTheme="minorHAnsi" w:eastAsia="Trebuchet MS" w:hAnsiTheme="minorHAnsi" w:cstheme="minorHAnsi"/>
          <w:color w:val="002060"/>
          <w:sz w:val="24"/>
          <w:szCs w:val="24"/>
          <w:lang w:val="ro-RO"/>
        </w:rPr>
        <w:t>beneficiarilor/liderilor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5"/>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8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gestionarea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p</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rioada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4"/>
          <w:sz w:val="24"/>
          <w:szCs w:val="24"/>
          <w:lang w:val="ro-RO"/>
        </w:rPr>
        <w:t>g</w:t>
      </w:r>
      <w:r w:rsidRPr="00F70703">
        <w:rPr>
          <w:rFonts w:asciiTheme="minorHAnsi" w:eastAsia="Trebuchet MS" w:hAnsiTheme="minorHAnsi" w:cstheme="minorHAnsi"/>
          <w:color w:val="002060"/>
          <w:spacing w:val="-1"/>
          <w:sz w:val="24"/>
          <w:szCs w:val="24"/>
          <w:lang w:val="ro-RO"/>
        </w:rPr>
        <w:t>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contractului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finanţare,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ează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
          <w:sz w:val="24"/>
          <w:szCs w:val="24"/>
          <w:lang w:val="ro-RO"/>
        </w:rPr>
        <w:t xml:space="preserve"> </w:t>
      </w:r>
      <w:r w:rsidR="00153F72"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conturile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venitu</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respectiv.</w:t>
      </w:r>
    </w:p>
    <w:p w14:paraId="0B65325C" w14:textId="1746D4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(12)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celei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cuveni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alto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beneficiari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vind</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fondurilor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perioad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 finanţare,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contractu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finanţare/cerere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w:t>
      </w:r>
      <w:r w:rsidRPr="00F70703">
        <w:rPr>
          <w:rFonts w:asciiTheme="minorHAnsi" w:eastAsia="Trebuchet MS" w:hAnsiTheme="minorHAnsi" w:cstheme="minorHAnsi"/>
          <w:color w:val="002060"/>
          <w:spacing w:val="-1"/>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deschis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sistemu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Statulu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ins</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z w:val="24"/>
          <w:szCs w:val="24"/>
          <w:lang w:val="ro-RO"/>
        </w:rPr>
        <w: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funcţi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opţiune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4449B0DD" w14:textId="7BC4B81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Conturile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 xml:space="preserve">venituri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deschid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Statului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alitat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funcţie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se finanţează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ordonatorilor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ncipal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7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cele </w:t>
      </w:r>
      <w:r w:rsidRPr="00F70703">
        <w:rPr>
          <w:rFonts w:asciiTheme="minorHAnsi" w:eastAsia="Trebuchet MS" w:hAnsiTheme="minorHAnsi" w:cstheme="minorHAnsi"/>
          <w:color w:val="002060"/>
          <w:spacing w:val="-1"/>
          <w:sz w:val="24"/>
          <w:szCs w:val="24"/>
          <w:lang w:val="ro-RO"/>
        </w:rPr>
        <w:t>menționat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49</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H</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829/2022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aprobare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Normelo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metodologic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aplicare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peri</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ada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programare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2021</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w w:val="103"/>
          <w:sz w:val="24"/>
          <w:szCs w:val="24"/>
          <w:lang w:val="ro-RO"/>
        </w:rPr>
        <w:t>2027.</w:t>
      </w:r>
    </w:p>
    <w:p w14:paraId="5A12E606" w14:textId="0992069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Transferul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23"/>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pla</w:t>
      </w:r>
      <w:r w:rsidRPr="00F70703">
        <w:rPr>
          <w:rFonts w:asciiTheme="minorHAnsi" w:eastAsia="Trebuchet MS" w:hAnsiTheme="minorHAnsi" w:cstheme="minorHAnsi"/>
          <w:b/>
          <w:bCs/>
          <w:color w:val="002060"/>
          <w:spacing w:val="-1"/>
          <w:sz w:val="24"/>
          <w:szCs w:val="24"/>
          <w:lang w:val="ro-RO"/>
        </w:rPr>
        <w:t>tă</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44"/>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rambursare</w:t>
      </w:r>
      <w:r w:rsidRPr="00F70703">
        <w:rPr>
          <w:rFonts w:asciiTheme="minorHAnsi" w:eastAsia="Trebuchet MS" w:hAnsiTheme="minorHAnsi" w:cstheme="minorHAnsi"/>
          <w:b/>
          <w:bCs/>
          <w:color w:val="002060"/>
          <w:spacing w:val="35"/>
          <w:sz w:val="24"/>
          <w:szCs w:val="24"/>
          <w:lang w:val="ro-RO"/>
        </w:rPr>
        <w:t xml:space="preserve"> </w:t>
      </w:r>
      <w:r w:rsidRPr="00F70703">
        <w:rPr>
          <w:rFonts w:asciiTheme="minorHAnsi" w:eastAsia="Trebuchet MS" w:hAnsiTheme="minorHAnsi" w:cstheme="minorHAnsi"/>
          <w:b/>
          <w:bCs/>
          <w:color w:val="002060"/>
          <w:sz w:val="24"/>
          <w:szCs w:val="24"/>
          <w:lang w:val="ro-RO"/>
        </w:rPr>
        <w:t>se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va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220F68EC" w14:textId="77777777" w:rsidR="00A10484" w:rsidRPr="00F70703" w:rsidRDefault="00A10484" w:rsidP="007A5CCB">
      <w:pPr>
        <w:tabs>
          <w:tab w:val="left" w:pos="2970"/>
        </w:tabs>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3EBFE8C"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 pentru cerere de rambursare</w:t>
      </w:r>
    </w:p>
    <w:p w14:paraId="1F91227E"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cod IBAN:    ……………………</w:t>
      </w:r>
    </w:p>
    <w:p w14:paraId="1DE5094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Titular cont: ……………………….</w:t>
      </w:r>
    </w:p>
    <w:p w14:paraId="76A0AF0B"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b/>
          <w:bCs/>
          <w:color w:val="002060"/>
          <w:sz w:val="24"/>
          <w:szCs w:val="24"/>
          <w:lang w:val="ro-RO"/>
        </w:rPr>
        <w:t>deschise</w:t>
      </w:r>
      <w:r w:rsidRPr="00F70703">
        <w:rPr>
          <w:rFonts w:asciiTheme="minorHAnsi" w:eastAsia="Trebuchet MS" w:hAnsiTheme="minorHAnsi" w:cstheme="minorHAnsi"/>
          <w:b/>
          <w:bCs/>
          <w:color w:val="002060"/>
          <w:spacing w:val="25"/>
          <w:sz w:val="24"/>
          <w:szCs w:val="24"/>
          <w:lang w:val="ro-RO"/>
        </w:rPr>
        <w:t xml:space="preserve"> </w:t>
      </w:r>
      <w:r w:rsidRPr="00F70703">
        <w:rPr>
          <w:rFonts w:asciiTheme="minorHAnsi" w:eastAsia="Trebuchet MS" w:hAnsiTheme="minorHAnsi" w:cstheme="minorHAnsi"/>
          <w:b/>
          <w:bCs/>
          <w:color w:val="002060"/>
          <w:sz w:val="24"/>
          <w:szCs w:val="24"/>
          <w:lang w:val="ro-RO"/>
        </w:rPr>
        <w:t>pe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numele</w:t>
      </w:r>
      <w:r w:rsidRPr="00F70703">
        <w:rPr>
          <w:rFonts w:asciiTheme="minorHAnsi" w:eastAsia="Trebuchet MS" w:hAnsiTheme="minorHAnsi" w:cstheme="minorHAnsi"/>
          <w:b/>
          <w:bCs/>
          <w:color w:val="002060"/>
          <w:spacing w:val="22"/>
          <w:sz w:val="24"/>
          <w:szCs w:val="24"/>
          <w:lang w:val="ro-RO"/>
        </w:rPr>
        <w:t xml:space="preserve"> </w:t>
      </w:r>
      <w:r w:rsidRPr="00F70703">
        <w:rPr>
          <w:rFonts w:asciiTheme="minorHAnsi" w:eastAsia="Trebuchet MS" w:hAnsiTheme="minorHAnsi" w:cstheme="minorHAnsi"/>
          <w:b/>
          <w:bCs/>
          <w:color w:val="002060"/>
          <w:sz w:val="24"/>
          <w:szCs w:val="24"/>
          <w:lang w:val="ro-RO"/>
        </w:rPr>
        <w:t>Liderului</w:t>
      </w:r>
      <w:r w:rsidRPr="00F70703">
        <w:rPr>
          <w:rFonts w:asciiTheme="minorHAnsi" w:eastAsia="Trebuchet MS" w:hAnsiTheme="minorHAnsi" w:cstheme="minorHAnsi"/>
          <w:b/>
          <w:bCs/>
          <w:color w:val="002060"/>
          <w:spacing w:val="26"/>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w w:val="103"/>
          <w:sz w:val="24"/>
          <w:szCs w:val="24"/>
          <w:lang w:val="ro-RO"/>
        </w:rPr>
        <w:t>parteneriat/Partenerului:</w:t>
      </w:r>
    </w:p>
    <w:p w14:paraId="70C09E35"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28824EFE"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A1D23F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3AF89AD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6E58C5C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EA757E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54E4FEA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7009570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315CA10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499967C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Con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cer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1D2EEA8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BE8F1F9"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297B3A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30D2D69F"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3804EE8"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0C5FD62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53A74EAA"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481A7F3" w14:textId="77777777" w:rsidR="00A10484" w:rsidRPr="00F70703" w:rsidRDefault="00A10484" w:rsidP="007A5CCB">
      <w:pPr>
        <w:spacing w:before="60"/>
        <w:ind w:left="133" w:right="6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0D14E71A" w14:textId="6A40742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Înainte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rambursării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trebui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fi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plătite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consideră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transferulu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banca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contul Beneficiarului.</w:t>
      </w:r>
    </w:p>
    <w:p w14:paraId="75C12F2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Fiecare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transmisă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trebuie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reflect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separat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fiecare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calendaristic</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efectuate.</w:t>
      </w:r>
    </w:p>
    <w:p w14:paraId="0F39D1A5" w14:textId="15C30724" w:rsidR="00A10484" w:rsidRPr="00F70703" w:rsidRDefault="00A10484" w:rsidP="007A5CCB">
      <w:pPr>
        <w:spacing w:before="60"/>
        <w:ind w:left="133" w:right="10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blig</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Rap</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2"/>
          <w:sz w:val="24"/>
          <w:szCs w:val="24"/>
          <w:lang w:val="ro-RO"/>
        </w:rPr>
        <w:t>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27"/>
          <w:sz w:val="24"/>
          <w:szCs w:val="24"/>
          <w:lang w:val="ro-RO"/>
        </w:rPr>
        <w:t xml:space="preserve"> 2 </w:t>
      </w:r>
      <w:r w:rsidRPr="00F70703">
        <w:rPr>
          <w:rFonts w:asciiTheme="minorHAnsi" w:eastAsia="Trebuchet MS" w:hAnsiTheme="minorHAnsi" w:cstheme="minorHAnsi"/>
          <w:color w:val="002060"/>
          <w:sz w:val="24"/>
          <w:szCs w:val="24"/>
          <w:lang w:val="ro-RO"/>
        </w:rPr>
        <w:t>Planul de monitorizarea,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1</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mbursare/cererea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 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382C5386" w14:textId="229F29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Beneficiarul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proie</w:t>
      </w:r>
      <w:r w:rsidRPr="00F70703">
        <w:rPr>
          <w:rFonts w:asciiTheme="minorHAnsi" w:eastAsia="Trebuchet MS" w:hAnsiTheme="minorHAnsi" w:cstheme="minorHAnsi"/>
          <w:color w:val="002060"/>
          <w:sz w:val="24"/>
          <w:szCs w:val="24"/>
          <w:lang w:val="ro-RO"/>
        </w:rPr>
        <w:t>ctului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oblig</w:t>
      </w:r>
      <w:r w:rsidRPr="00F70703">
        <w:rPr>
          <w:rFonts w:asciiTheme="minorHAnsi" w:eastAsia="Trebuchet MS" w:hAnsiTheme="minorHAnsi" w:cstheme="minorHAnsi"/>
          <w:color w:val="002060"/>
          <w:spacing w:val="-1"/>
          <w:sz w:val="24"/>
          <w:szCs w:val="24"/>
          <w:lang w:val="ro-RO"/>
        </w:rPr>
        <w:t>ați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ţin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evidenţ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contabil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distinctă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folosind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analitice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dedicate.</w:t>
      </w:r>
    </w:p>
    <w:p w14:paraId="178D1872" w14:textId="035BCD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 Beneficiarul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integral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00F57FD8" w:rsidRPr="00F70703">
        <w:rPr>
          <w:rFonts w:asciiTheme="minorHAnsi" w:eastAsia="Trebuchet MS" w:hAnsiTheme="minorHAnsi" w:cstheme="minorHAnsi"/>
          <w:color w:val="002060"/>
          <w:sz w:val="24"/>
          <w:szCs w:val="24"/>
          <w:lang w:val="ro-RO"/>
        </w:rPr>
        <w:t>,  bugetul asigurărilor sociale de stat sau bugetele fondurilor speciale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care </w:t>
      </w:r>
      <w:r w:rsidRPr="00F70703">
        <w:rPr>
          <w:rFonts w:asciiTheme="minorHAnsi" w:eastAsia="Trebuchet MS" w:hAnsiTheme="minorHAnsi" w:cstheme="minorHAnsi"/>
          <w:color w:val="002060"/>
          <w:sz w:val="24"/>
          <w:szCs w:val="24"/>
          <w:lang w:val="ro-RO"/>
        </w:rPr>
        <w:t>implementează</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proiec</w:t>
      </w:r>
      <w:r w:rsidRPr="00F70703">
        <w:rPr>
          <w:rFonts w:asciiTheme="minorHAnsi" w:eastAsia="Trebuchet MS" w:hAnsiTheme="minorHAnsi" w:cstheme="minorHAnsi"/>
          <w:color w:val="002060"/>
          <w:spacing w:val="-6"/>
          <w:sz w:val="24"/>
          <w:szCs w:val="24"/>
          <w:lang w:val="ro-RO"/>
        </w:rPr>
        <w:t>t</w:t>
      </w:r>
      <w:r w:rsidRPr="00F70703">
        <w:rPr>
          <w:rFonts w:asciiTheme="minorHAnsi" w:eastAsia="Trebuchet MS" w:hAnsiTheme="minorHAnsi" w:cstheme="minorHAnsi"/>
          <w:color w:val="002060"/>
          <w:sz w:val="24"/>
          <w:szCs w:val="24"/>
          <w:lang w:val="ro-RO"/>
        </w:rPr>
        <w:t xml:space="preserve">ul,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în</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egistreaz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1"/>
          <w:sz w:val="24"/>
          <w:szCs w:val="24"/>
          <w:lang w:val="ro-RO"/>
        </w:rPr>
        <w:t>ntur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afar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bilanţul</w:t>
      </w:r>
      <w:r w:rsidRPr="00F70703">
        <w:rPr>
          <w:rFonts w:asciiTheme="minorHAnsi" w:eastAsia="Trebuchet MS" w:hAnsiTheme="minorHAnsi" w:cstheme="minorHAnsi"/>
          <w:color w:val="002060"/>
          <w:sz w:val="24"/>
          <w:szCs w:val="24"/>
          <w:lang w:val="ro-RO"/>
        </w:rPr>
        <w:t>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rambursăril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cheltuiel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europene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baz</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primit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w w:val="103"/>
          <w:sz w:val="24"/>
          <w:szCs w:val="24"/>
          <w:lang w:val="ro-RO"/>
        </w:rPr>
        <w:t xml:space="preserve">conform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(2).</w:t>
      </w:r>
    </w:p>
    <w:p w14:paraId="1AEF7BF2" w14:textId="1318B84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reconcilieri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operaţiunile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gestionate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transmiterii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lunare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lunii </w:t>
      </w:r>
      <w:r w:rsidRPr="00F70703">
        <w:rPr>
          <w:rFonts w:asciiTheme="minorHAnsi" w:eastAsia="Trebuchet MS" w:hAnsiTheme="minorHAnsi" w:cstheme="minorHAnsi"/>
          <w:color w:val="002060"/>
          <w:sz w:val="24"/>
          <w:szCs w:val="24"/>
          <w:lang w:val="ro-RO"/>
        </w:rPr>
        <w:t>curente,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 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Notificare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reconcilierea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contabilă,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nr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4"/>
          <w:sz w:val="24"/>
          <w:szCs w:val="24"/>
          <w:lang w:val="ro-RO"/>
        </w:rPr>
        <w:t xml:space="preserve"> </w:t>
      </w:r>
      <w:r w:rsidR="004B3597" w:rsidRPr="00F70703">
        <w:rPr>
          <w:rFonts w:asciiTheme="minorHAnsi" w:eastAsia="Trebuchet MS" w:hAnsiTheme="minorHAnsi" w:cstheme="minorHAnsi"/>
          <w:color w:val="002060"/>
          <w:spacing w:val="-2"/>
          <w:sz w:val="24"/>
          <w:szCs w:val="24"/>
          <w:lang w:val="ro-RO"/>
        </w:rPr>
        <w:t>Normele metodologice  de aplicare a OUG nr. 133/2021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 rezulte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2"/>
          <w:sz w:val="24"/>
          <w:szCs w:val="24"/>
          <w:lang w:val="ro-RO"/>
        </w:rPr>
        <w:t>AM</w:t>
      </w:r>
      <w:r w:rsidRPr="00F70703">
        <w:rPr>
          <w:rFonts w:asciiTheme="minorHAnsi" w:eastAsia="Trebuchet MS" w:hAnsiTheme="minorHAnsi" w:cstheme="minorHAnsi"/>
          <w:color w:val="002060"/>
          <w:sz w:val="24"/>
          <w:szCs w:val="24"/>
          <w:lang w:val="ro-RO"/>
        </w:rPr>
        <w:t xml:space="preserve"> 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plătite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contractul</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072C508" w14:textId="254B078B"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pacing w:val="2"/>
          <w:sz w:val="24"/>
          <w:szCs w:val="24"/>
          <w:lang w:val="ro-RO"/>
        </w:rPr>
        <w:t xml:space="preserve"> </w:t>
      </w:r>
      <w:r w:rsidR="00F21882" w:rsidRPr="00F21882">
        <w:rPr>
          <w:rFonts w:asciiTheme="minorHAnsi" w:eastAsia="Trebuchet MS" w:hAnsiTheme="minorHAnsi" w:cstheme="minorHAnsi"/>
          <w:color w:val="FF0000"/>
          <w:spacing w:val="-1"/>
          <w:sz w:val="24"/>
          <w:szCs w:val="24"/>
          <w:lang w:val="ro-RO"/>
        </w:rPr>
        <w:t>Dacă  facturile sunt emise în altă valută decăt moneda națională, de către furnizori externi, neînregistrați fiscal în România,Beneficiarul va solicita cheltuielile , conform art. 22 alin. (4) din OUG nr. 133/2021.</w:t>
      </w:r>
      <w:r w:rsidR="00F21882" w:rsidRPr="00F21882">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De asemenea, conform art</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22 alin</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70703" w:rsidRDefault="00A10484" w:rsidP="007A5CCB">
      <w:pPr>
        <w:spacing w:before="60"/>
        <w:ind w:left="133" w:right="223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(c</w:t>
      </w:r>
      <w:r w:rsidRPr="00F70703">
        <w:rPr>
          <w:rFonts w:asciiTheme="minorHAnsi" w:eastAsia="Trebuchet MS" w:hAnsiTheme="minorHAnsi" w:cstheme="minorHAnsi"/>
          <w:b/>
          <w:color w:val="002060"/>
          <w:spacing w:val="10"/>
          <w:sz w:val="24"/>
          <w:szCs w:val="24"/>
          <w:lang w:val="ro-RO"/>
        </w:rPr>
        <w:t>)</w:t>
      </w:r>
      <w:r w:rsidR="00042A9A"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Mecanismul</w:t>
      </w:r>
      <w:r w:rsidRPr="00F70703">
        <w:rPr>
          <w:rFonts w:asciiTheme="minorHAnsi" w:eastAsia="Trebuchet MS" w:hAnsiTheme="minorHAnsi" w:cstheme="minorHAnsi"/>
          <w:b/>
          <w:color w:val="002060"/>
          <w:spacing w:val="42"/>
          <w:sz w:val="24"/>
          <w:szCs w:val="24"/>
          <w:lang w:val="ro-RO"/>
        </w:rPr>
        <w:t xml:space="preserve"> </w:t>
      </w:r>
      <w:r w:rsidRPr="00F70703">
        <w:rPr>
          <w:rFonts w:asciiTheme="minorHAnsi" w:eastAsia="Trebuchet MS" w:hAnsiTheme="minorHAnsi" w:cstheme="minorHAnsi"/>
          <w:b/>
          <w:color w:val="002060"/>
          <w:sz w:val="24"/>
          <w:szCs w:val="24"/>
          <w:lang w:val="ro-RO"/>
        </w:rPr>
        <w:t>decontării</w:t>
      </w:r>
      <w:r w:rsidRPr="00F70703">
        <w:rPr>
          <w:rFonts w:asciiTheme="minorHAnsi" w:eastAsia="Trebuchet MS" w:hAnsiTheme="minorHAnsi" w:cstheme="minorHAnsi"/>
          <w:b/>
          <w:color w:val="002060"/>
          <w:spacing w:val="31"/>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plată</w:t>
      </w:r>
    </w:p>
    <w:p w14:paraId="0BCC32C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51C9FEC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aplică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implementa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parteneriat,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004E3E08" w:rsidRPr="00F70703">
        <w:rPr>
          <w:rFonts w:asciiTheme="minorHAnsi" w:eastAsia="Trebuchet MS" w:hAnsiTheme="minorHAnsi" w:cstheme="minorHAnsi"/>
          <w:color w:val="002060"/>
          <w:spacing w:val="11"/>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doa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condiţia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aceşti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încadreze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w w:val="103"/>
          <w:sz w:val="24"/>
          <w:szCs w:val="24"/>
          <w:lang w:val="ro-RO"/>
        </w:rPr>
        <w:t>133/2021.</w:t>
      </w:r>
    </w:p>
    <w:p w14:paraId="72A1C204" w14:textId="3FFB0E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beneficiarii/liderii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sz w:val="24"/>
          <w:szCs w:val="24"/>
          <w:lang w:val="ro-RO"/>
        </w:rPr>
        <w:t>133/2021,</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primirea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facturilor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pentru  livrarea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bunurilor/prestarea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facturilo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avan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clauzel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achiziţii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 proiectului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Programul </w:t>
      </w:r>
      <w:r w:rsidR="00042A9A" w:rsidRPr="00F70703">
        <w:rPr>
          <w:rFonts w:asciiTheme="minorHAnsi" w:eastAsia="Trebuchet MS" w:hAnsiTheme="minorHAnsi" w:cstheme="minorHAnsi"/>
          <w:color w:val="002060"/>
          <w:spacing w:val="-1"/>
          <w:sz w:val="24"/>
          <w:szCs w:val="24"/>
          <w:lang w:val="ro-RO"/>
        </w:rPr>
        <w:t xml:space="preserve">Sănănate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documentele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justificative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1E3EAED5" w14:textId="77777777" w:rsidR="00A10484" w:rsidRPr="00F70703" w:rsidRDefault="00A10484"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proiect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rambursabile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 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angajat.</w:t>
      </w:r>
    </w:p>
    <w:p w14:paraId="65C5EF4D" w14:textId="0C9E131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5"/>
          <w:w w:val="103"/>
          <w:sz w:val="24"/>
          <w:szCs w:val="24"/>
          <w:lang w:val="ro-RO"/>
        </w:rPr>
        <w:t xml:space="preserve">şi </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Programu</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5"/>
          <w:sz w:val="24"/>
          <w:szCs w:val="24"/>
          <w:lang w:val="ro-RO"/>
        </w:rPr>
        <w:t xml:space="preserve"> </w:t>
      </w:r>
      <w:r w:rsidR="00F57FD8" w:rsidRPr="00F70703">
        <w:rPr>
          <w:rFonts w:asciiTheme="minorHAnsi" w:eastAsia="Trebuchet MS" w:hAnsiTheme="minorHAnsi" w:cstheme="minorHAnsi"/>
          <w:color w:val="002060"/>
          <w:spacing w:val="-4"/>
          <w:sz w:val="24"/>
          <w:szCs w:val="24"/>
          <w:lang w:val="ro-RO"/>
        </w:rPr>
        <w:t>Sănătate</w:t>
      </w:r>
      <w:r w:rsidR="00F57FD8"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verificarea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 efectu</w:t>
      </w:r>
      <w:r w:rsidRPr="00F70703">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rambursabile,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lucrătoare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înt</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 xml:space="preserve">disponibil, deschis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 xml:space="preserve">e numele 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teritoriale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 ziua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următoar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virării,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transmite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notificare, </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întocmită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fiecărui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aceştia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asigurări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unu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managemen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financia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riguros</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tuaţia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în care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există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posibilitatea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recuperării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provenite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debite/corecţii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din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diminuează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rambursab</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 xml:space="preserve">le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această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situaţie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suportând</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surse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proprii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acestor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sume.</w:t>
      </w:r>
    </w:p>
    <w:p w14:paraId="757A5993" w14:textId="37981CB4" w:rsidR="00A10484" w:rsidRPr="00F70703" w:rsidRDefault="00A10484" w:rsidP="007A5CCB">
      <w:pPr>
        <w:spacing w:before="60"/>
        <w:ind w:left="133" w:right="1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conţine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puţin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modelu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prevăzut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Formularu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 xml:space="preserve">3 </w:t>
      </w:r>
      <w:r w:rsidR="00AC00D2" w:rsidRPr="00F70703">
        <w:rPr>
          <w:rFonts w:asciiTheme="minorHAnsi" w:eastAsia="Trebuchet MS" w:hAnsiTheme="minorHAnsi" w:cstheme="minorHAnsi"/>
          <w:color w:val="002060"/>
          <w:spacing w:val="1"/>
          <w:sz w:val="24"/>
          <w:szCs w:val="24"/>
          <w:lang w:val="ro-RO"/>
        </w:rPr>
        <w:t>la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Normel</w:t>
      </w:r>
      <w:r w:rsidR="00AC00D2"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metodologice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aplicar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w w:val="103"/>
          <w:sz w:val="24"/>
          <w:szCs w:val="24"/>
          <w:lang w:val="ro-RO"/>
        </w:rPr>
        <w:t>133/2021.</w:t>
      </w:r>
    </w:p>
    <w:p w14:paraId="71CB5F39" w14:textId="6E89A0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copi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notificări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unitate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teritorială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Statului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conturile.</w:t>
      </w:r>
    </w:p>
    <w:p w14:paraId="2211139B" w14:textId="76C4FF5E"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70703">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OUG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 pentru suma totală virată de către autoritatea de management;</w:t>
      </w:r>
    </w:p>
    <w:p w14:paraId="573ECD60" w14:textId="6CE66385"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b) ordine de plată întocmite distinct pe fiecare element prevăzut la alin. (6) lit. d) din OUG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Operaţiunile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efectuează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w:t>
      </w:r>
      <w:r w:rsidRPr="00F70703">
        <w:rPr>
          <w:rFonts w:asciiTheme="minorHAnsi" w:eastAsia="Trebuchet MS" w:hAnsiTheme="minorHAnsi" w:cstheme="minorHAnsi"/>
          <w:color w:val="002060"/>
          <w:sz w:val="24"/>
          <w:szCs w:val="24"/>
          <w:lang w:val="ro-RO"/>
        </w:rPr>
        <w:t>r 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încasare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(5).</w:t>
      </w:r>
    </w:p>
    <w:p w14:paraId="5185A92B"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pot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utilizate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destinaţie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acordate.</w:t>
      </w:r>
    </w:p>
    <w:p w14:paraId="0FB7A5F9" w14:textId="389B44C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documente </w:t>
      </w:r>
      <w:r w:rsidRPr="00F70703">
        <w:rPr>
          <w:rFonts w:asciiTheme="minorHAnsi" w:eastAsia="Trebuchet MS" w:hAnsiTheme="minorHAnsi" w:cstheme="minorHAnsi"/>
          <w:color w:val="002060"/>
          <w:sz w:val="24"/>
          <w:szCs w:val="24"/>
          <w:lang w:val="ro-RO"/>
        </w:rPr>
        <w:t>adiţionale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 întrerupt,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întrerupere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depăşească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136702A6" w14:textId="7A8A84E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În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încasării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să </w:t>
      </w:r>
      <w:r w:rsidRPr="00F70703">
        <w:rPr>
          <w:rFonts w:asciiTheme="minorHAnsi" w:eastAsia="Trebuchet MS" w:hAnsiTheme="minorHAnsi" w:cstheme="minorHAnsi"/>
          <w:color w:val="002060"/>
          <w:sz w:val="24"/>
          <w:szCs w:val="24"/>
          <w:lang w:val="ro-RO"/>
        </w:rPr>
        <w:t>includă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cazul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proiecte</w:t>
      </w:r>
      <w:r w:rsidRPr="00F70703">
        <w:rPr>
          <w:rFonts w:asciiTheme="minorHAnsi" w:eastAsia="Trebuchet MS" w:hAnsiTheme="minorHAnsi" w:cstheme="minorHAnsi"/>
          <w:color w:val="002060"/>
          <w:w w:val="104"/>
          <w:sz w:val="24"/>
          <w:szCs w:val="24"/>
          <w:lang w:val="ro-RO"/>
        </w:rPr>
        <w:t xml:space="preserve">lor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1"/>
          <w:sz w:val="24"/>
          <w:szCs w:val="24"/>
          <w:lang w:val="ro-RO"/>
        </w:rPr>
        <w:t>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o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z w:val="24"/>
          <w:szCs w:val="24"/>
          <w:lang w:val="ro-RO"/>
        </w:rPr>
        <w:t>centralizată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ve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proiect</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
          <w:w w:val="103"/>
          <w:sz w:val="24"/>
          <w:szCs w:val="24"/>
          <w:lang w:val="ro-RO"/>
        </w:rPr>
        <w:t>pr</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 xml:space="preserve">n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71DD4ED4" w14:textId="68D8C20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Beneficiarul/liderul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  parteneriat/partenerii</w:t>
      </w:r>
      <w:r w:rsidRPr="00F70703">
        <w:rPr>
          <w:rFonts w:asciiTheme="minorHAnsi" w:eastAsia="Trebuchet MS" w:hAnsiTheme="minorHAnsi" w:cstheme="minorHAnsi"/>
          <w:color w:val="002060"/>
          <w:spacing w:val="53"/>
          <w:sz w:val="24"/>
          <w:szCs w:val="24"/>
          <w:lang w:val="ro-RO"/>
        </w:rPr>
        <w:t xml:space="preserve"> </w:t>
      </w:r>
      <w:r w:rsidR="00F57FD8" w:rsidRPr="00F70703">
        <w:rPr>
          <w:rFonts w:asciiTheme="minorHAnsi" w:eastAsia="Trebuchet MS" w:hAnsiTheme="minorHAnsi" w:cstheme="minorHAnsi"/>
          <w:color w:val="002060"/>
          <w:spacing w:val="53"/>
          <w:sz w:val="24"/>
          <w:szCs w:val="24"/>
          <w:lang w:val="ro-RO"/>
        </w:rPr>
        <w:t>are/</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 obligaţia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estituirii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integral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sau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eri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w w:val="103"/>
          <w:sz w:val="24"/>
          <w:szCs w:val="24"/>
          <w:lang w:val="ro-RO"/>
        </w:rPr>
        <w:t>acestora.</w:t>
      </w:r>
    </w:p>
    <w:p w14:paraId="52260184" w14:textId="5E97CD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Beneficiarul/liderul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parteneriat/partenerul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utilizarea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destinaţiilor,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rest</w:t>
      </w:r>
      <w:r w:rsidRPr="00F70703">
        <w:rPr>
          <w:rFonts w:asciiTheme="minorHAnsi" w:eastAsia="Trebuchet MS" w:hAnsiTheme="minorHAnsi" w:cstheme="minorHAnsi"/>
          <w:color w:val="002060"/>
          <w:sz w:val="24"/>
          <w:szCs w:val="24"/>
          <w:lang w:val="ro-RO"/>
        </w:rPr>
        <w:t>ituirea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justifică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lizare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lor.</w:t>
      </w:r>
    </w:p>
    <w:p w14:paraId="17151161" w14:textId="227DC5E7" w:rsidR="00A10484" w:rsidRPr="00F70703" w:rsidRDefault="00A10484" w:rsidP="007A5CCB">
      <w:pPr>
        <w:spacing w:before="60"/>
        <w:ind w:left="133" w:right="105"/>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 xml:space="preserve">(16)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nejustificate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z w:val="24"/>
          <w:szCs w:val="24"/>
          <w:lang w:val="ro-RO"/>
        </w:rPr>
        <w:t xml:space="preserve">beneficiarul/liderul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00F57FD8" w:rsidRPr="00F70703">
        <w:rPr>
          <w:rFonts w:asciiTheme="minorHAnsi" w:eastAsia="Trebuchet MS" w:hAnsiTheme="minorHAnsi" w:cstheme="minorHAnsi"/>
          <w:color w:val="002060"/>
          <w:sz w:val="24"/>
          <w:szCs w:val="24"/>
          <w:lang w:val="ro-RO"/>
        </w:rPr>
        <w:t>partenerul</w:t>
      </w:r>
      <w:r w:rsidR="00F57FD8"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lucrătoare  </w:t>
      </w:r>
      <w:r w:rsidR="00F57FD8" w:rsidRPr="00F70703">
        <w:rPr>
          <w:rFonts w:asciiTheme="minorHAnsi" w:eastAsia="Trebuchet MS" w:hAnsiTheme="minorHAnsi" w:cstheme="minorHAnsi"/>
          <w:color w:val="002060"/>
          <w:sz w:val="24"/>
          <w:szCs w:val="24"/>
          <w:lang w:val="ro-RO"/>
        </w:rPr>
        <w:t xml:space="preserve">despre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1E486359" w14:textId="6E42024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încălcarea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w w:val="103"/>
          <w:sz w:val="24"/>
          <w:szCs w:val="24"/>
          <w:lang w:val="ro-RO"/>
        </w:rPr>
        <w:t>c</w:t>
      </w:r>
      <w:r w:rsidRPr="00F70703">
        <w:rPr>
          <w:rFonts w:asciiTheme="minorHAnsi" w:eastAsia="Trebuchet MS" w:hAnsiTheme="minorHAnsi" w:cstheme="minorHAnsi"/>
          <w:color w:val="002060"/>
          <w:spacing w:val="-3"/>
          <w:w w:val="103"/>
          <w:sz w:val="24"/>
          <w:szCs w:val="24"/>
          <w:lang w:val="ro-RO"/>
        </w:rPr>
        <w:t>o</w:t>
      </w:r>
      <w:r w:rsidRPr="00F70703">
        <w:rPr>
          <w:rFonts w:asciiTheme="minorHAnsi" w:eastAsia="Trebuchet MS" w:hAnsiTheme="minorHAnsi" w:cstheme="minorHAnsi"/>
          <w:color w:val="002060"/>
          <w:w w:val="103"/>
          <w:sz w:val="24"/>
          <w:szCs w:val="24"/>
          <w:lang w:val="ro-RO"/>
        </w:rPr>
        <w:t>ntractului/ordinului/deciziei</w:t>
      </w:r>
      <w:r w:rsidRPr="00F70703">
        <w:rPr>
          <w:rFonts w:asciiTheme="minorHAnsi" w:eastAsia="Trebuchet MS" w:hAnsiTheme="minorHAnsi" w:cstheme="minorHAnsi"/>
          <w:color w:val="002060"/>
          <w:spacing w:val="55"/>
          <w:w w:val="10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nanţare,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putând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decide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5A180E25" w14:textId="26BB112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(18)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autorizează,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legale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Un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unii</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naţionale,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(13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 xml:space="preserve">otifică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evidenţiind</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distinct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FEDR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eprezentând</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cofinanţare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asigurată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stat.</w:t>
      </w:r>
    </w:p>
    <w:p w14:paraId="67E37FD9" w14:textId="718F0E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dedu</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pe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ACA2F1" w14:textId="78667D5C"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(20)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constat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 cheltuielilor</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eligibile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ma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mic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valoarea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beneficiarului/liderul</w:t>
      </w:r>
      <w:r w:rsidRPr="00F70703">
        <w:rPr>
          <w:rFonts w:asciiTheme="minorHAnsi" w:eastAsia="Trebuchet MS" w:hAnsiTheme="minorHAnsi" w:cstheme="minorHAnsi"/>
          <w:color w:val="002060"/>
          <w:sz w:val="24"/>
          <w:szCs w:val="24"/>
          <w:lang w:val="ro-RO"/>
        </w:rPr>
        <w:t xml:space="preserve">ui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notificare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restituită.</w:t>
      </w:r>
    </w:p>
    <w:p w14:paraId="02F3BBBD" w14:textId="77777777" w:rsidR="00A10484" w:rsidRPr="00F70703" w:rsidRDefault="00A10484" w:rsidP="007A5CCB">
      <w:pPr>
        <w:spacing w:before="60"/>
        <w:ind w:left="133" w:right="11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restituir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depăşi</w:t>
      </w:r>
      <w:r w:rsidRPr="00F70703">
        <w:rPr>
          <w:rFonts w:asciiTheme="minorHAnsi" w:eastAsia="Trebuchet MS" w:hAnsiTheme="minorHAnsi" w:cstheme="minorHAnsi"/>
          <w:color w:val="002060"/>
          <w:sz w:val="24"/>
          <w:szCs w:val="24"/>
          <w:lang w:val="ro-RO"/>
        </w:rPr>
        <w:t xml:space="preserve"> 5</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(18).</w:t>
      </w:r>
    </w:p>
    <w:p w14:paraId="5B760060" w14:textId="42593F8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(22) Recuperarea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rezultate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w w:val="103"/>
          <w:sz w:val="24"/>
          <w:szCs w:val="24"/>
          <w:lang w:val="ro-RO"/>
        </w:rPr>
        <w:t xml:space="preserve">(20),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urgenţă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 Guvernului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prevenirea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constatarea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spacing w:val="-1"/>
          <w:sz w:val="24"/>
          <w:szCs w:val="24"/>
          <w:lang w:val="ro-RO"/>
        </w:rPr>
        <w:t>sancţionare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neregulilor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apărut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obţinere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modificăril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ulterioare.</w:t>
      </w:r>
    </w:p>
    <w:p w14:paraId="58F93DFD"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1"/>
          <w:sz w:val="24"/>
          <w:szCs w:val="24"/>
          <w:lang w:val="ro-RO"/>
        </w:rPr>
        <w:t>Document</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21"/>
          <w:sz w:val="24"/>
          <w:szCs w:val="24"/>
          <w:lang w:val="ro-RO"/>
        </w:rPr>
        <w:t xml:space="preserve"> </w:t>
      </w:r>
      <w:r w:rsidRPr="00F70703">
        <w:rPr>
          <w:rFonts w:asciiTheme="minorHAnsi" w:eastAsia="Trebuchet MS" w:hAnsiTheme="minorHAnsi" w:cstheme="minorHAnsi"/>
          <w:b/>
          <w:color w:val="002060"/>
          <w:sz w:val="24"/>
          <w:szCs w:val="24"/>
          <w:lang w:val="ro-RO"/>
        </w:rPr>
        <w:t>justificative</w:t>
      </w:r>
      <w:r w:rsidRPr="00F70703">
        <w:rPr>
          <w:rFonts w:asciiTheme="minorHAnsi" w:eastAsia="Trebuchet MS" w:hAnsiTheme="minorHAnsi" w:cstheme="minorHAnsi"/>
          <w:b/>
          <w:color w:val="002060"/>
          <w:spacing w:val="23"/>
          <w:sz w:val="24"/>
          <w:szCs w:val="24"/>
          <w:lang w:val="ro-RO"/>
        </w:rPr>
        <w:t xml:space="preserve"> </w:t>
      </w:r>
      <w:r w:rsidRPr="00F70703">
        <w:rPr>
          <w:rFonts w:asciiTheme="minorHAnsi" w:eastAsia="Trebuchet MS" w:hAnsiTheme="minorHAnsi" w:cstheme="minorHAnsi"/>
          <w:b/>
          <w:color w:val="002060"/>
          <w:spacing w:val="-1"/>
          <w:sz w:val="24"/>
          <w:szCs w:val="24"/>
          <w:lang w:val="ro-RO"/>
        </w:rPr>
        <w:t>necesar</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1"/>
          <w:sz w:val="24"/>
          <w:szCs w:val="24"/>
          <w:lang w:val="ro-RO"/>
        </w:rPr>
        <w:t xml:space="preserve"> </w:t>
      </w:r>
      <w:r w:rsidRPr="00F70703">
        <w:rPr>
          <w:rFonts w:asciiTheme="minorHAnsi" w:eastAsia="Trebuchet MS" w:hAnsiTheme="minorHAnsi" w:cstheme="minorHAnsi"/>
          <w:b/>
          <w:color w:val="002060"/>
          <w:spacing w:val="-1"/>
          <w:sz w:val="24"/>
          <w:szCs w:val="24"/>
          <w:lang w:val="ro-RO"/>
        </w:rPr>
        <w:t>pl</w:t>
      </w:r>
      <w:r w:rsidRPr="00F70703">
        <w:rPr>
          <w:rFonts w:asciiTheme="minorHAnsi" w:eastAsia="Trebuchet MS" w:hAnsiTheme="minorHAnsi" w:cstheme="minorHAnsi"/>
          <w:b/>
          <w:color w:val="002060"/>
          <w:sz w:val="24"/>
          <w:szCs w:val="24"/>
          <w:lang w:val="ro-RO"/>
        </w:rPr>
        <w:t>ă</w:t>
      </w:r>
      <w:r w:rsidRPr="00F70703">
        <w:rPr>
          <w:rFonts w:asciiTheme="minorHAnsi" w:eastAsia="Trebuchet MS" w:hAnsiTheme="minorHAnsi" w:cstheme="minorHAnsi"/>
          <w:b/>
          <w:color w:val="002060"/>
          <w:spacing w:val="1"/>
          <w:sz w:val="24"/>
          <w:szCs w:val="24"/>
          <w:lang w:val="ro-RO"/>
        </w:rPr>
        <w:t>ți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8"/>
          <w:sz w:val="24"/>
          <w:szCs w:val="24"/>
          <w:lang w:val="ro-RO"/>
        </w:rPr>
        <w:t xml:space="preserve"> </w:t>
      </w:r>
      <w:r w:rsidRPr="00F70703">
        <w:rPr>
          <w:rFonts w:asciiTheme="minorHAnsi" w:eastAsia="Trebuchet MS" w:hAnsiTheme="minorHAnsi" w:cstheme="minorHAnsi"/>
          <w:b/>
          <w:color w:val="002060"/>
          <w:spacing w:val="-1"/>
          <w:sz w:val="24"/>
          <w:szCs w:val="24"/>
          <w:lang w:val="ro-RO"/>
        </w:rPr>
        <w:t>prefinanțării/cerer</w:t>
      </w:r>
      <w:r w:rsidRPr="00F70703">
        <w:rPr>
          <w:rFonts w:asciiTheme="minorHAnsi" w:eastAsia="Trebuchet MS" w:hAnsiTheme="minorHAnsi" w:cstheme="minorHAnsi"/>
          <w:b/>
          <w:color w:val="002060"/>
          <w:spacing w:val="2"/>
          <w:sz w:val="24"/>
          <w:szCs w:val="24"/>
          <w:lang w:val="ro-RO"/>
        </w:rPr>
        <w:t>i</w:t>
      </w:r>
      <w:r w:rsidRPr="00F70703">
        <w:rPr>
          <w:rFonts w:asciiTheme="minorHAnsi" w:eastAsia="Trebuchet MS" w:hAnsiTheme="minorHAnsi" w:cstheme="minorHAnsi"/>
          <w:b/>
          <w:color w:val="002060"/>
          <w:spacing w:val="-1"/>
          <w:sz w:val="24"/>
          <w:szCs w:val="24"/>
          <w:lang w:val="ro-RO"/>
        </w:rPr>
        <w:t>lo</w:t>
      </w:r>
      <w:r w:rsidRPr="00F70703">
        <w:rPr>
          <w:rFonts w:asciiTheme="minorHAnsi" w:eastAsia="Trebuchet MS" w:hAnsiTheme="minorHAnsi" w:cstheme="minorHAnsi"/>
          <w:b/>
          <w:color w:val="002060"/>
          <w:sz w:val="24"/>
          <w:szCs w:val="24"/>
          <w:lang w:val="ro-RO"/>
        </w:rPr>
        <w:t>r</w:t>
      </w:r>
      <w:r w:rsidRPr="00F70703">
        <w:rPr>
          <w:rFonts w:asciiTheme="minorHAnsi" w:eastAsia="Trebuchet MS" w:hAnsiTheme="minorHAnsi" w:cstheme="minorHAnsi"/>
          <w:b/>
          <w:color w:val="002060"/>
          <w:spacing w:val="51"/>
          <w:sz w:val="24"/>
          <w:szCs w:val="24"/>
          <w:lang w:val="ro-RO"/>
        </w:rPr>
        <w:t xml:space="preserve"> </w:t>
      </w: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4"/>
          <w:sz w:val="24"/>
          <w:szCs w:val="24"/>
          <w:lang w:val="ro-RO"/>
        </w:rPr>
        <w:t xml:space="preserve"> </w:t>
      </w:r>
      <w:r w:rsidRPr="00F70703">
        <w:rPr>
          <w:rFonts w:asciiTheme="minorHAnsi" w:eastAsia="Trebuchet MS" w:hAnsiTheme="minorHAnsi" w:cstheme="minorHAnsi"/>
          <w:b/>
          <w:color w:val="002060"/>
          <w:w w:val="103"/>
          <w:sz w:val="24"/>
          <w:szCs w:val="24"/>
          <w:lang w:val="ro-RO"/>
        </w:rPr>
        <w:t xml:space="preserve">plată/rambursării </w:t>
      </w:r>
      <w:r w:rsidRPr="00F70703">
        <w:rPr>
          <w:rFonts w:asciiTheme="minorHAnsi" w:eastAsia="Trebuchet MS" w:hAnsiTheme="minorHAnsi" w:cstheme="minorHAnsi"/>
          <w:b/>
          <w:color w:val="002060"/>
          <w:spacing w:val="-1"/>
          <w:sz w:val="24"/>
          <w:szCs w:val="24"/>
          <w:lang w:val="ro-RO"/>
        </w:rPr>
        <w:t>cheltu</w:t>
      </w:r>
      <w:r w:rsidRPr="00F70703">
        <w:rPr>
          <w:rFonts w:asciiTheme="minorHAnsi" w:eastAsia="Trebuchet MS" w:hAnsiTheme="minorHAnsi" w:cstheme="minorHAnsi"/>
          <w:b/>
          <w:color w:val="002060"/>
          <w:spacing w:val="5"/>
          <w:sz w:val="24"/>
          <w:szCs w:val="24"/>
          <w:lang w:val="ro-RO"/>
        </w:rPr>
        <w:t>i</w:t>
      </w:r>
      <w:r w:rsidRPr="00F70703">
        <w:rPr>
          <w:rFonts w:asciiTheme="minorHAnsi" w:eastAsia="Trebuchet MS" w:hAnsiTheme="minorHAnsi" w:cstheme="minorHAnsi"/>
          <w:b/>
          <w:color w:val="002060"/>
          <w:sz w:val="24"/>
          <w:szCs w:val="24"/>
          <w:lang w:val="ro-RO"/>
        </w:rPr>
        <w:t>elilor</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w w:val="103"/>
          <w:sz w:val="24"/>
          <w:szCs w:val="24"/>
          <w:lang w:val="ro-RO"/>
        </w:rPr>
        <w:t>eligibile</w:t>
      </w:r>
    </w:p>
    <w:p w14:paraId="6CCBFEF4" w14:textId="0D49B346" w:rsidR="00A10484" w:rsidRPr="00F70703" w:rsidRDefault="00A10484" w:rsidP="007A5CCB">
      <w:pPr>
        <w:spacing w:before="60"/>
        <w:ind w:left="133" w:right="10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F70703">
        <w:rPr>
          <w:rFonts w:asciiTheme="minorHAnsi" w:eastAsia="Trebuchet MS" w:hAnsiTheme="minorHAnsi" w:cstheme="minorHAnsi"/>
          <w:color w:val="002060"/>
          <w:spacing w:val="1"/>
          <w:sz w:val="24"/>
          <w:szCs w:val="24"/>
          <w:lang w:val="ro-RO"/>
        </w:rPr>
        <w:t xml:space="preserve">națională în </w:t>
      </w:r>
      <w:r w:rsidRPr="00F70703">
        <w:rPr>
          <w:rFonts w:asciiTheme="minorHAnsi" w:eastAsia="Trebuchet MS" w:hAnsiTheme="minorHAnsi" w:cstheme="minorHAnsi"/>
          <w:color w:val="002060"/>
          <w:spacing w:val="1"/>
          <w:sz w:val="24"/>
          <w:szCs w:val="24"/>
          <w:lang w:val="ro-RO"/>
        </w:rPr>
        <w:t xml:space="preserve">vigoare </w:t>
      </w:r>
      <w:r w:rsidR="003C436E" w:rsidRPr="00F70703">
        <w:rPr>
          <w:rFonts w:asciiTheme="minorHAnsi" w:eastAsia="Trebuchet MS" w:hAnsiTheme="minorHAnsi" w:cstheme="minorHAnsi"/>
          <w:color w:val="002060"/>
          <w:spacing w:val="1"/>
          <w:sz w:val="24"/>
          <w:szCs w:val="24"/>
          <w:lang w:val="ro-RO"/>
        </w:rPr>
        <w:t xml:space="preserve">și </w:t>
      </w:r>
      <w:r w:rsidRPr="00F70703">
        <w:rPr>
          <w:rFonts w:asciiTheme="minorHAnsi" w:eastAsia="Trebuchet MS" w:hAnsiTheme="minorHAnsi" w:cstheme="minorHAnsi"/>
          <w:color w:val="002060"/>
          <w:spacing w:val="1"/>
          <w:sz w:val="24"/>
          <w:szCs w:val="24"/>
          <w:lang w:val="ro-RO"/>
        </w:rPr>
        <w:t>de instrucțiunile emise de AM PS în acest scop</w:t>
      </w:r>
      <w:r w:rsidRPr="00F70703"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(2)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procesu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verificar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obliga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5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răspund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oricărei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OI/AM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irea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răspunsului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parte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ver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Nedepunerea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clarificărilor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solicitate,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acest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neat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respingerea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totală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5FD1B321" w14:textId="77777777" w:rsidR="00A10484" w:rsidRPr="00F70703" w:rsidRDefault="00A10484" w:rsidP="007A5CCB">
      <w:pPr>
        <w:spacing w:before="60"/>
        <w:ind w:left="133" w:right="4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Graficul</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depunere</w:t>
      </w:r>
      <w:r w:rsidRPr="00F70703">
        <w:rPr>
          <w:rFonts w:asciiTheme="minorHAnsi" w:eastAsia="Trebuchet MS" w:hAnsiTheme="minorHAnsi" w:cstheme="minorHAnsi"/>
          <w:b/>
          <w:color w:val="002060"/>
          <w:spacing w:val="29"/>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prefina</w:t>
      </w:r>
      <w:r w:rsidRPr="00F70703">
        <w:rPr>
          <w:rFonts w:asciiTheme="minorHAnsi" w:eastAsia="Trebuchet MS" w:hAnsiTheme="minorHAnsi" w:cstheme="minorHAnsi"/>
          <w:b/>
          <w:color w:val="002060"/>
          <w:spacing w:val="-2"/>
          <w:w w:val="103"/>
          <w:sz w:val="24"/>
          <w:szCs w:val="24"/>
          <w:lang w:val="ro-RO"/>
        </w:rPr>
        <w:t>n</w:t>
      </w:r>
      <w:r w:rsidRPr="00F70703">
        <w:rPr>
          <w:rFonts w:asciiTheme="minorHAnsi" w:eastAsia="Trebuchet MS" w:hAnsiTheme="minorHAnsi" w:cstheme="minorHAnsi"/>
          <w:b/>
          <w:color w:val="002060"/>
          <w:spacing w:val="-1"/>
          <w:w w:val="103"/>
          <w:sz w:val="24"/>
          <w:szCs w:val="24"/>
          <w:lang w:val="ro-RO"/>
        </w:rPr>
        <w:t>țar</w:t>
      </w:r>
      <w:r w:rsidRPr="00F70703">
        <w:rPr>
          <w:rFonts w:asciiTheme="minorHAnsi" w:eastAsia="Trebuchet MS" w:hAnsiTheme="minorHAnsi" w:cstheme="minorHAnsi"/>
          <w:b/>
          <w:color w:val="002060"/>
          <w:spacing w:val="-2"/>
          <w:w w:val="103"/>
          <w:sz w:val="24"/>
          <w:szCs w:val="24"/>
          <w:lang w:val="ro-RO"/>
        </w:rPr>
        <w:t>e</w:t>
      </w:r>
      <w:r w:rsidRPr="00F70703">
        <w:rPr>
          <w:rFonts w:asciiTheme="minorHAnsi" w:eastAsia="Trebuchet MS" w:hAnsiTheme="minorHAnsi" w:cstheme="minorHAnsi"/>
          <w:b/>
          <w:color w:val="002060"/>
          <w:w w:val="103"/>
          <w:sz w:val="24"/>
          <w:szCs w:val="24"/>
          <w:lang w:val="ro-RO"/>
        </w:rPr>
        <w:t xml:space="preserve">/plată/rambursare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0AD1DC7F" w14:textId="5A9113CB" w:rsidR="00A10484"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Graficul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depuner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w w:val="103"/>
          <w:sz w:val="24"/>
          <w:szCs w:val="24"/>
          <w:lang w:val="ro-RO"/>
        </w:rPr>
        <w:t xml:space="preserve">țare/plată/rambursare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 xml:space="preserve">integrantă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finanțar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6"/>
          <w:sz w:val="24"/>
          <w:szCs w:val="24"/>
          <w:lang w:val="ro-RO"/>
        </w:rPr>
        <w:t xml:space="preserve"> </w:t>
      </w:r>
      <w:r w:rsidR="009C5B8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Contractul  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na</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țare.</w:t>
      </w:r>
    </w:p>
    <w:p w14:paraId="56B14EB0" w14:textId="5B27C4D8" w:rsidR="000B3971"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obligativita</w:t>
      </w:r>
      <w:r w:rsidRPr="00F70703">
        <w:rPr>
          <w:rFonts w:asciiTheme="minorHAnsi" w:eastAsia="Trebuchet MS" w:hAnsiTheme="minorHAnsi" w:cstheme="minorHAnsi"/>
          <w:color w:val="002060"/>
          <w:spacing w:val="-1"/>
          <w:sz w:val="24"/>
          <w:szCs w:val="24"/>
          <w:lang w:val="ro-RO"/>
        </w:rPr>
        <w:t>te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actualizării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acestuia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funcţie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cererile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00676B79" w:rsidRPr="00F70703">
        <w:rPr>
          <w:rFonts w:asciiTheme="minorHAnsi" w:eastAsia="Trebuchet MS" w:hAnsiTheme="minorHAnsi" w:cstheme="minorHAnsi"/>
          <w:color w:val="002060"/>
          <w:w w:val="103"/>
          <w:sz w:val="24"/>
          <w:szCs w:val="24"/>
          <w:lang w:val="ro-RO"/>
        </w:rPr>
        <w:t>prefinanțare/</w:t>
      </w:r>
      <w:r w:rsidRPr="00F70703">
        <w:rPr>
          <w:rFonts w:asciiTheme="minorHAnsi" w:eastAsia="Trebuchet MS" w:hAnsiTheme="minorHAnsi" w:cstheme="minorHAnsi"/>
          <w:color w:val="002060"/>
          <w:sz w:val="24"/>
          <w:szCs w:val="24"/>
          <w:lang w:val="ro-RO"/>
        </w:rPr>
        <w:t xml:space="preserve">plată/rambursare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autoritatea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management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003C436E" w:rsidRPr="00F70703">
        <w:rPr>
          <w:rFonts w:asciiTheme="minorHAnsi" w:eastAsia="Trebuchet MS" w:hAnsiTheme="minorHAnsi" w:cstheme="minorHAnsi"/>
          <w:color w:val="002060"/>
          <w:sz w:val="24"/>
          <w:szCs w:val="24"/>
          <w:lang w:val="ro-RO"/>
        </w:rPr>
        <w:t>în</w:t>
      </w:r>
      <w:r w:rsidR="003C436E"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țiil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art.</w:t>
      </w:r>
      <w:r w:rsidR="003448E8" w:rsidRPr="00F70703">
        <w:rPr>
          <w:rFonts w:asciiTheme="minorHAnsi" w:eastAsia="Trebuchet MS" w:hAnsiTheme="minorHAnsi" w:cstheme="minorHAnsi"/>
          <w:color w:val="002060"/>
          <w:sz w:val="24"/>
          <w:szCs w:val="24"/>
          <w:lang w:val="ro-RO"/>
        </w:rPr>
        <w:t xml:space="preserve"> 10</w:t>
      </w:r>
      <w:r w:rsidR="003448E8"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2"/>
          <w:sz w:val="24"/>
          <w:szCs w:val="24"/>
          <w:lang w:val="ro-RO"/>
        </w:rPr>
        <w:t xml:space="preserve"> </w:t>
      </w:r>
      <w:r w:rsidR="009C5B86" w:rsidRPr="00F70703">
        <w:rPr>
          <w:rFonts w:asciiTheme="minorHAnsi" w:eastAsia="Trebuchet MS" w:hAnsiTheme="minorHAnsi" w:cstheme="minorHAnsi"/>
          <w:color w:val="002060"/>
          <w:spacing w:val="12"/>
          <w:sz w:val="24"/>
          <w:szCs w:val="24"/>
          <w:lang w:val="ro-RO"/>
        </w:rPr>
        <w:t>(</w:t>
      </w:r>
      <w:r w:rsidR="003448E8" w:rsidRPr="00F70703">
        <w:rPr>
          <w:rFonts w:asciiTheme="minorHAnsi" w:eastAsia="Trebuchet MS" w:hAnsiTheme="minorHAnsi" w:cstheme="minorHAnsi"/>
          <w:color w:val="002060"/>
          <w:spacing w:val="-1"/>
          <w:sz w:val="24"/>
          <w:szCs w:val="24"/>
          <w:lang w:val="ro-RO"/>
        </w:rPr>
        <w:t>11</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 litera d</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003448E8" w:rsidRPr="00F70703">
        <w:rPr>
          <w:rFonts w:asciiTheme="minorHAnsi" w:eastAsia="Trebuchet MS" w:hAnsiTheme="minorHAnsi" w:cstheme="minorHAnsi"/>
          <w:color w:val="002060"/>
          <w:spacing w:val="-1"/>
          <w:sz w:val="24"/>
          <w:szCs w:val="24"/>
          <w:lang w:val="ro-RO"/>
        </w:rPr>
        <w:t>contractul de finanțare</w:t>
      </w:r>
      <w:r w:rsidRPr="00F70703">
        <w:rPr>
          <w:rFonts w:asciiTheme="minorHAnsi" w:eastAsia="Trebuchet MS" w:hAnsiTheme="minorHAnsi" w:cstheme="minorHAnsi"/>
          <w:color w:val="002060"/>
          <w:w w:val="103"/>
          <w:sz w:val="24"/>
          <w:szCs w:val="24"/>
          <w:lang w:val="ro-RO"/>
        </w:rPr>
        <w:t>.</w:t>
      </w:r>
    </w:p>
    <w:p w14:paraId="11C3DAC4" w14:textId="3B18A9D6" w:rsidR="000B3971" w:rsidRPr="00F70703" w:rsidRDefault="0099349E" w:rsidP="007A5CCB">
      <w:pPr>
        <w:spacing w:before="60"/>
        <w:ind w:right="105"/>
        <w:jc w:val="both"/>
        <w:rPr>
          <w:rFonts w:asciiTheme="minorHAnsi" w:eastAsia="Trebuchet MS" w:hAnsiTheme="minorHAnsi" w:cstheme="minorHAnsi"/>
          <w:b/>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3</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Alte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obliga</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5"/>
          <w:sz w:val="24"/>
          <w:szCs w:val="24"/>
          <w:lang w:val="ro-RO"/>
        </w:rPr>
        <w:t xml:space="preserve"> </w:t>
      </w:r>
      <w:r w:rsidRPr="00F70703">
        <w:rPr>
          <w:rFonts w:asciiTheme="minorHAnsi" w:eastAsia="Trebuchet MS" w:hAnsiTheme="minorHAnsi" w:cstheme="minorHAnsi"/>
          <w:b/>
          <w:color w:val="002060"/>
          <w:sz w:val="24"/>
          <w:szCs w:val="24"/>
          <w:lang w:val="ro-RO"/>
        </w:rPr>
        <w:t>ale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beneficiarului</w:t>
      </w:r>
      <w:r w:rsidRPr="00F70703">
        <w:rPr>
          <w:rFonts w:asciiTheme="minorHAnsi" w:eastAsia="Trebuchet MS" w:hAnsiTheme="minorHAnsi" w:cstheme="minorHAnsi"/>
          <w:b/>
          <w:color w:val="002060"/>
          <w:spacing w:val="41"/>
          <w:sz w:val="24"/>
          <w:szCs w:val="24"/>
          <w:lang w:val="ro-RO"/>
        </w:rPr>
        <w:t xml:space="preserve"> </w:t>
      </w:r>
      <w:r w:rsidRPr="00F70703">
        <w:rPr>
          <w:rFonts w:asciiTheme="minorHAnsi" w:eastAsia="Trebuchet MS" w:hAnsiTheme="minorHAnsi" w:cstheme="minorHAnsi"/>
          <w:b/>
          <w:color w:val="002060"/>
          <w:sz w:val="24"/>
          <w:szCs w:val="24"/>
          <w:lang w:val="ro-RO"/>
        </w:rPr>
        <w:t>specifice</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 xml:space="preserve">Programului </w:t>
      </w:r>
      <w:r w:rsidR="00B07761" w:rsidRPr="00F70703">
        <w:rPr>
          <w:rFonts w:asciiTheme="minorHAnsi" w:eastAsia="Trebuchet MS" w:hAnsiTheme="minorHAnsi" w:cstheme="minorHAnsi"/>
          <w:b/>
          <w:color w:val="002060"/>
          <w:sz w:val="24"/>
          <w:szCs w:val="24"/>
          <w:lang w:val="ro-RO"/>
        </w:rPr>
        <w:t xml:space="preserve">Sănătate </w:t>
      </w:r>
    </w:p>
    <w:p w14:paraId="209B5793" w14:textId="30690C95" w:rsidR="002472DB" w:rsidRPr="00F70703" w:rsidRDefault="002472DB" w:rsidP="007A5CCB">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004C3988" w:rsidRPr="00F70703">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35869E" w:rsidR="00D3371E" w:rsidRPr="00F70703" w:rsidRDefault="0099349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2472DB"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 /Liderul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transmite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termenele </w:t>
      </w:r>
      <w:r w:rsidRPr="00F70703">
        <w:rPr>
          <w:rFonts w:asciiTheme="minorHAnsi" w:eastAsia="Trebuchet MS" w:hAnsiTheme="minorHAnsi" w:cstheme="minorHAnsi"/>
          <w:color w:val="002060"/>
          <w:sz w:val="24"/>
          <w:szCs w:val="24"/>
          <w:lang w:val="ro-RO"/>
        </w:rPr>
        <w:t>specificate,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să</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măsurilo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planurile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acţiune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recomandărilor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rezultate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urmar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a  misiunilor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audit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ale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Comisiei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Autorităţii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Audit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lângă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Curtea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României</w:t>
      </w:r>
    </w:p>
    <w:p w14:paraId="58D20364" w14:textId="087A0C7B" w:rsidR="00EC112B" w:rsidRPr="00F70703" w:rsidRDefault="00D3371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2472DB"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pacing w:val="-1"/>
          <w:sz w:val="24"/>
          <w:szCs w:val="24"/>
          <w:lang w:val="ro-RO"/>
        </w:rPr>
        <w:t>t</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asum</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furniza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informaţie,  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vederea </w:t>
      </w:r>
      <w:r w:rsidRPr="00F70703">
        <w:rPr>
          <w:rFonts w:asciiTheme="minorHAnsi" w:eastAsia="Trebuchet MS" w:hAnsiTheme="minorHAnsi" w:cstheme="minorHAnsi"/>
          <w:color w:val="002060"/>
          <w:sz w:val="24"/>
          <w:szCs w:val="24"/>
          <w:lang w:val="ro-RO"/>
        </w:rPr>
        <w:t>realizării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Programului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Sănătate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implementat.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acordul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rezultatul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pus</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dispoziţia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Beneficiarului.</w:t>
      </w:r>
    </w:p>
    <w:p w14:paraId="14F758F8" w14:textId="79B10BDC" w:rsidR="00EC112B" w:rsidRPr="00F70703" w:rsidRDefault="00EC112B"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(4) Beneficiarul este obligat să notifice AM în scris şi în termen de 5 zile lucrătoare, </w:t>
      </w:r>
      <w:r w:rsidR="003C436E" w:rsidRPr="00F70703">
        <w:rPr>
          <w:rFonts w:asciiTheme="minorHAnsi" w:eastAsia="Trebuchet MS" w:hAnsiTheme="minorHAnsi" w:cstheme="minorHAnsi"/>
          <w:color w:val="002060"/>
          <w:lang w:val="ro-RO"/>
        </w:rPr>
        <w:t xml:space="preserve">despre </w:t>
      </w:r>
      <w:r w:rsidRPr="00F70703">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3F3C9370" w:rsidR="001672E7" w:rsidRPr="00F70703" w:rsidRDefault="001672E7"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(5)</w:t>
      </w:r>
      <w:r w:rsidR="003C436E" w:rsidRPr="00F70703">
        <w:rPr>
          <w:rFonts w:asciiTheme="minorHAnsi" w:eastAsia="Trebuchet MS" w:hAnsiTheme="minorHAnsi" w:cstheme="minorHAnsi"/>
          <w:color w:val="002060"/>
          <w:lang w:val="ro-RO"/>
        </w:rPr>
        <w:t xml:space="preserve"> </w:t>
      </w:r>
      <w:r w:rsidRPr="00F70703">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5362F73B" w14:textId="77777777" w:rsidR="00D3371E" w:rsidRPr="00F70703" w:rsidRDefault="00D3371E" w:rsidP="007A5CCB">
      <w:pPr>
        <w:spacing w:before="60"/>
        <w:jc w:val="both"/>
        <w:rPr>
          <w:rFonts w:asciiTheme="minorHAnsi" w:hAnsiTheme="minorHAnsi" w:cstheme="minorHAnsi"/>
          <w:color w:val="002060"/>
          <w:sz w:val="24"/>
          <w:szCs w:val="24"/>
          <w:lang w:val="ro-RO"/>
        </w:rPr>
      </w:pPr>
    </w:p>
    <w:p w14:paraId="2175A5B4" w14:textId="00668A7E" w:rsidR="008D55CA" w:rsidRPr="00F70703" w:rsidRDefault="00D3371E" w:rsidP="007A5CCB">
      <w:pPr>
        <w:spacing w:before="60"/>
        <w:ind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672E7"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Beneficiarul/Liderul de parteneriat/partenerii </w:t>
      </w:r>
      <w:r w:rsidR="00F57FD8"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z w:val="24"/>
          <w:szCs w:val="24"/>
          <w:lang w:val="ro-RO"/>
        </w:rPr>
        <w:t>au obligația de</w:t>
      </w:r>
      <w:r w:rsidR="00882635" w:rsidRPr="00F70703">
        <w:rPr>
          <w:rFonts w:asciiTheme="minorHAnsi" w:eastAsia="Trebuchet MS" w:hAnsiTheme="minorHAnsi" w:cstheme="minorHAnsi"/>
          <w:color w:val="002060"/>
          <w:sz w:val="24"/>
          <w:szCs w:val="24"/>
          <w:lang w:val="ro-RO"/>
        </w:rPr>
        <w:t xml:space="preserve"> a  </w:t>
      </w:r>
      <w:r w:rsidR="003C436E" w:rsidRPr="00F70703">
        <w:rPr>
          <w:rFonts w:asciiTheme="minorHAnsi" w:eastAsia="Trebuchet MS" w:hAnsiTheme="minorHAnsi" w:cstheme="minorHAnsi"/>
          <w:color w:val="002060"/>
          <w:sz w:val="24"/>
          <w:szCs w:val="24"/>
          <w:lang w:val="ro-RO"/>
        </w:rPr>
        <w:t xml:space="preserve">înainta </w:t>
      </w:r>
      <w:r w:rsidR="00882635" w:rsidRPr="00F70703">
        <w:rPr>
          <w:rFonts w:asciiTheme="minorHAnsi" w:eastAsia="Trebuchet MS" w:hAnsiTheme="minorHAnsi" w:cstheme="minorHAnsi"/>
          <w:color w:val="002060"/>
          <w:sz w:val="24"/>
          <w:szCs w:val="24"/>
          <w:lang w:val="ro-RO"/>
        </w:rPr>
        <w:t xml:space="preserve">către structurile de specialitate ale instituțiilor financiare internaționale documentațiile tehnico-economice care însoțesc aceste proiecte, în vederea analizării acestora, ținând seama de criteriile de selecție prevăzute la art. 6 alin. (2) din Ordonanță de Urgență </w:t>
      </w:r>
      <w:r w:rsidR="00F70703" w:rsidRPr="00F70703">
        <w:rPr>
          <w:rFonts w:asciiTheme="minorHAnsi" w:eastAsia="Trebuchet MS" w:hAnsiTheme="minorHAnsi" w:cstheme="minorHAnsi"/>
          <w:color w:val="002060"/>
          <w:sz w:val="24"/>
          <w:szCs w:val="24"/>
          <w:lang w:val="ro-RO"/>
        </w:rPr>
        <w:t>a</w:t>
      </w:r>
      <w:r w:rsidR="00F70703" w:rsidRPr="00F70703">
        <w:rPr>
          <w:rFonts w:asciiTheme="minorHAnsi" w:eastAsia="Trebuchet MS" w:hAnsiTheme="minorHAnsi" w:cstheme="minorHAnsi"/>
          <w:color w:val="002060"/>
          <w:spacing w:val="7"/>
          <w:sz w:val="24"/>
          <w:szCs w:val="24"/>
          <w:lang w:val="ro-RO"/>
        </w:rPr>
        <w:t xml:space="preserve"> </w:t>
      </w:r>
      <w:r w:rsidR="00F70703" w:rsidRPr="00F70703">
        <w:rPr>
          <w:rFonts w:asciiTheme="minorHAnsi" w:eastAsia="Trebuchet MS" w:hAnsiTheme="minorHAnsi" w:cstheme="minorHAnsi"/>
          <w:color w:val="002060"/>
          <w:sz w:val="24"/>
          <w:szCs w:val="24"/>
          <w:lang w:val="ro-RO"/>
        </w:rPr>
        <w:t>Guvernului</w:t>
      </w:r>
      <w:r w:rsidR="00F70703" w:rsidRPr="00F70703">
        <w:rPr>
          <w:rFonts w:asciiTheme="minorHAnsi" w:eastAsia="Trebuchet MS" w:hAnsiTheme="minorHAnsi" w:cstheme="minorHAnsi"/>
          <w:color w:val="002060"/>
          <w:spacing w:val="33"/>
          <w:sz w:val="24"/>
          <w:szCs w:val="24"/>
          <w:lang w:val="ro-RO"/>
        </w:rPr>
        <w:t xml:space="preserve"> </w:t>
      </w:r>
      <w:r w:rsidR="00882635" w:rsidRPr="00F70703">
        <w:rPr>
          <w:rFonts w:asciiTheme="minorHAnsi" w:eastAsia="Trebuchet MS" w:hAnsiTheme="minorHAnsi" w:cstheme="minorHAnsi"/>
          <w:color w:val="002060"/>
          <w:sz w:val="24"/>
          <w:szCs w:val="24"/>
          <w:lang w:val="ro-RO"/>
        </w:rPr>
        <w:t>nr 55/2023 privind unele măsuri pentru implementarea proiectelor de infrastructură publică de sănătate cu finanțare din fonduri externe nerambursabile în cadrul Programului Sănătate și din împrumuturi contractate cu instituțiile financiare internaționale, precum și pentru asigurarea conformității documentațiilor elaborate de beneficiari cu standardele tehnice specifice instituțiilor financiare internaționale.</w:t>
      </w:r>
    </w:p>
    <w:p w14:paraId="2763E3D3" w14:textId="4BE017CF" w:rsidR="00073D70" w:rsidRPr="00AF44BE" w:rsidRDefault="00073D70" w:rsidP="00AF44BE">
      <w:pPr>
        <w:spacing w:before="60"/>
        <w:jc w:val="both"/>
        <w:rPr>
          <w:rFonts w:asciiTheme="minorHAnsi" w:eastAsia="Trebuchet MS" w:hAnsiTheme="minorHAnsi" w:cstheme="minorHAnsi"/>
          <w:color w:val="002060"/>
          <w:sz w:val="24"/>
          <w:szCs w:val="24"/>
          <w:lang w:val="ro-RO"/>
        </w:rPr>
        <w:sectPr w:rsidR="00073D70" w:rsidRPr="00AF44BE" w:rsidSect="00FD0CF7">
          <w:headerReference w:type="default" r:id="rId8"/>
          <w:footerReference w:type="default" r:id="rId9"/>
          <w:pgSz w:w="12240" w:h="15840"/>
          <w:pgMar w:top="1418" w:right="758" w:bottom="280" w:left="1720" w:header="426" w:footer="1134" w:gutter="0"/>
          <w:cols w:space="720"/>
          <w:docGrid w:linePitch="272"/>
        </w:sectPr>
      </w:pPr>
      <w:r w:rsidRPr="00F70703">
        <w:rPr>
          <w:rFonts w:asciiTheme="minorHAnsi" w:eastAsia="Trebuchet MS" w:hAnsiTheme="minorHAnsi" w:cstheme="minorHAnsi"/>
          <w:color w:val="002060"/>
          <w:sz w:val="24"/>
          <w:szCs w:val="24"/>
          <w:lang w:val="ro-RO"/>
        </w:rPr>
        <w:t>(</w:t>
      </w:r>
      <w:r w:rsidR="001672E7"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Beneficiarul/Liderul de parteneriat/partenerii au obligația să asigure în perioada analizării documentațiilor tehnico-economice potrivit prevederilor alin. (6) informațiile necesare, documentele justificative, justificările, precum și orice alte categorii de informații necesare în vederea obținerii acceptului privind asigurarea cofinanțării proiectelor de infrastructură publică de sănătate de la bugetul de stat, inclusiv din împrumut contractat cu instituțiile financiare internațional</w:t>
      </w:r>
      <w:r w:rsidR="00AF44BE">
        <w:rPr>
          <w:rFonts w:asciiTheme="minorHAnsi" w:eastAsia="Trebuchet MS" w:hAnsiTheme="minorHAnsi" w:cstheme="minorHAnsi"/>
          <w:color w:val="002060"/>
          <w:sz w:val="24"/>
          <w:szCs w:val="24"/>
          <w:lang w:val="ro-RO"/>
        </w:rPr>
        <w:t>.</w:t>
      </w:r>
    </w:p>
    <w:p w14:paraId="69B72D1A" w14:textId="77777777" w:rsidR="00D3130B" w:rsidRPr="00F70703" w:rsidRDefault="0099349E" w:rsidP="007A5CCB">
      <w:pPr>
        <w:spacing w:before="60"/>
        <w:ind w:right="157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 xml:space="preserve">4 </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Modificarea</w:t>
      </w:r>
      <w:r w:rsidRPr="00F70703">
        <w:rPr>
          <w:rFonts w:asciiTheme="minorHAnsi" w:eastAsia="Trebuchet MS" w:hAnsiTheme="minorHAnsi" w:cstheme="minorHAnsi"/>
          <w:b/>
          <w:color w:val="002060"/>
          <w:spacing w:val="35"/>
          <w:sz w:val="24"/>
          <w:szCs w:val="24"/>
          <w:lang w:val="ro-RO"/>
        </w:rPr>
        <w:t xml:space="preserve"> </w:t>
      </w:r>
      <w:r w:rsidRPr="00F70703">
        <w:rPr>
          <w:rFonts w:asciiTheme="minorHAnsi" w:eastAsia="Trebuchet MS" w:hAnsiTheme="minorHAnsi" w:cstheme="minorHAnsi"/>
          <w:b/>
          <w:color w:val="002060"/>
          <w:sz w:val="24"/>
          <w:szCs w:val="24"/>
          <w:lang w:val="ro-RO"/>
        </w:rPr>
        <w:t>Contractului</w:t>
      </w:r>
      <w:r w:rsidRPr="00F70703">
        <w:rPr>
          <w:rFonts w:asciiTheme="minorHAnsi" w:eastAsia="Trebuchet MS" w:hAnsiTheme="minorHAnsi" w:cstheme="minorHAnsi"/>
          <w:b/>
          <w:color w:val="002060"/>
          <w:spacing w:val="3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Fina</w:t>
      </w:r>
      <w:r w:rsidRPr="00F70703">
        <w:rPr>
          <w:rFonts w:asciiTheme="minorHAnsi" w:eastAsia="Trebuchet MS" w:hAnsiTheme="minorHAnsi" w:cstheme="minorHAnsi"/>
          <w:b/>
          <w:color w:val="002060"/>
          <w:spacing w:val="-1"/>
          <w:w w:val="103"/>
          <w:sz w:val="24"/>
          <w:szCs w:val="24"/>
          <w:lang w:val="ro-RO"/>
        </w:rPr>
        <w:t>nțare</w:t>
      </w:r>
    </w:p>
    <w:p w14:paraId="6EBF3EEB" w14:textId="17315422" w:rsidR="002F0A3D" w:rsidRPr="00F70703" w:rsidRDefault="00737E09" w:rsidP="007A5CCB">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 completarea dispozițiilor a</w:t>
      </w:r>
      <w:r w:rsidR="002F0A3D" w:rsidRPr="00F70703">
        <w:rPr>
          <w:rFonts w:asciiTheme="minorHAnsi" w:eastAsia="Trebuchet MS" w:hAnsiTheme="minorHAnsi" w:cstheme="minorHAnsi"/>
          <w:color w:val="002060"/>
          <w:sz w:val="24"/>
          <w:szCs w:val="24"/>
          <w:lang w:val="ro-RO"/>
        </w:rPr>
        <w:t xml:space="preserve">rt. 10 din Contractul de finanțare </w:t>
      </w:r>
      <w:r w:rsidRPr="00F70703">
        <w:rPr>
          <w:rFonts w:asciiTheme="minorHAnsi" w:eastAsia="Trebuchet MS" w:hAnsiTheme="minorHAnsi" w:cstheme="minorHAnsi"/>
          <w:color w:val="002060"/>
          <w:sz w:val="24"/>
          <w:szCs w:val="24"/>
          <w:lang w:val="ro-RO"/>
        </w:rPr>
        <w:t xml:space="preserve">– Condiții generale vor fi luate în considerare următoarele </w:t>
      </w:r>
      <w:r w:rsidR="004610C1" w:rsidRPr="00F70703">
        <w:rPr>
          <w:rFonts w:asciiTheme="minorHAnsi" w:eastAsia="Trebuchet MS" w:hAnsiTheme="minorHAnsi" w:cstheme="minorHAnsi"/>
          <w:color w:val="002060"/>
          <w:sz w:val="24"/>
          <w:szCs w:val="24"/>
          <w:lang w:val="ro-RO"/>
        </w:rPr>
        <w:t>situații care fac obiectul unui act adițional</w:t>
      </w:r>
      <w:r w:rsidRPr="00F70703">
        <w:rPr>
          <w:rFonts w:asciiTheme="minorHAnsi" w:eastAsia="Trebuchet MS" w:hAnsiTheme="minorHAnsi" w:cstheme="minorHAnsi"/>
          <w:color w:val="002060"/>
          <w:sz w:val="24"/>
          <w:szCs w:val="24"/>
          <w:lang w:val="ro-RO"/>
        </w:rPr>
        <w:t>:</w:t>
      </w:r>
      <w:r w:rsidR="00EC112B" w:rsidRPr="00F70703">
        <w:rPr>
          <w:rFonts w:asciiTheme="minorHAnsi" w:eastAsia="Trebuchet MS" w:hAnsiTheme="minorHAnsi" w:cstheme="minorHAnsi"/>
          <w:color w:val="002060"/>
          <w:sz w:val="24"/>
          <w:szCs w:val="24"/>
          <w:lang w:val="ro-RO"/>
        </w:rPr>
        <w:t xml:space="preserve"> </w:t>
      </w:r>
    </w:p>
    <w:p w14:paraId="777D0485" w14:textId="77777777" w:rsidR="002F0A3D" w:rsidRPr="00F70703" w:rsidRDefault="002F0A3D" w:rsidP="007A5CCB">
      <w:pPr>
        <w:pStyle w:val="Default"/>
        <w:spacing w:before="60"/>
        <w:ind w:left="360"/>
        <w:jc w:val="both"/>
        <w:rPr>
          <w:rFonts w:asciiTheme="minorHAnsi" w:hAnsiTheme="minorHAnsi" w:cstheme="minorHAnsi"/>
          <w:color w:val="002060"/>
          <w:lang w:val="ro-RO"/>
        </w:rPr>
      </w:pPr>
    </w:p>
    <w:p w14:paraId="1223508A" w14:textId="5A756C4C" w:rsidR="002F0A3D" w:rsidRPr="00F70703" w:rsidRDefault="002F0A3D" w:rsidP="007A5CCB">
      <w:pPr>
        <w:pStyle w:val="Default"/>
        <w:numPr>
          <w:ilvl w:val="0"/>
          <w:numId w:val="9"/>
        </w:numPr>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F70703">
        <w:rPr>
          <w:rFonts w:asciiTheme="minorHAnsi" w:hAnsiTheme="minorHAnsi" w:cstheme="minorHAnsi"/>
          <w:color w:val="002060"/>
          <w:lang w:val="ro-RO"/>
        </w:rPr>
        <w:t>;</w:t>
      </w:r>
      <w:r w:rsidRPr="00F70703">
        <w:rPr>
          <w:rFonts w:asciiTheme="minorHAnsi" w:hAnsiTheme="minorHAnsi" w:cstheme="minorHAnsi"/>
          <w:color w:val="002060"/>
          <w:lang w:val="ro-RO"/>
        </w:rPr>
        <w:t xml:space="preserve"> </w:t>
      </w:r>
    </w:p>
    <w:p w14:paraId="3513769C" w14:textId="6E0852A7" w:rsidR="002F0A3D" w:rsidRPr="00F70703" w:rsidRDefault="00EC112B" w:rsidP="007A5CCB">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Beneficiarul poate solicita modificări intervenite în bugetul estimat al proiectului,</w:t>
      </w:r>
      <w:r w:rsidRPr="00F70703">
        <w:rPr>
          <w:rFonts w:asciiTheme="minorHAnsi" w:eastAsia="Trebuchet MS" w:hAnsiTheme="minorHAnsi" w:cstheme="minorHAnsi"/>
          <w:color w:val="002060"/>
          <w:spacing w:val="-1"/>
          <w:sz w:val="24"/>
          <w:szCs w:val="24"/>
          <w:lang w:val="ro-RO"/>
        </w:rPr>
        <w:t xml:space="preserve"> fără a afecta obiectivul general/scopul proiectului</w:t>
      </w:r>
      <w:r w:rsidRPr="00F70703">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F70703">
        <w:rPr>
          <w:rFonts w:asciiTheme="minorHAnsi" w:eastAsia="Trebuchet MS" w:hAnsiTheme="minorHAnsi" w:cstheme="minorHAnsi"/>
          <w:color w:val="002060"/>
          <w:sz w:val="24"/>
          <w:szCs w:val="24"/>
          <w:lang w:val="ro-RO"/>
        </w:rPr>
        <w:t>;</w:t>
      </w:r>
    </w:p>
    <w:p w14:paraId="2CA0D5DD" w14:textId="06E26F30"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F70703">
        <w:rPr>
          <w:rFonts w:asciiTheme="minorHAnsi" w:eastAsia="Trebuchet MS" w:hAnsiTheme="minorHAnsi" w:cstheme="minorHAnsi"/>
          <w:color w:val="002060"/>
          <w:sz w:val="24"/>
          <w:szCs w:val="24"/>
          <w:lang w:val="ro-RO"/>
        </w:rPr>
        <w:t>;</w:t>
      </w:r>
    </w:p>
    <w:p w14:paraId="5DF1C30F" w14:textId="2E93AB0D" w:rsidR="0084160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Modificări ale anexei</w:t>
      </w:r>
      <w:r w:rsidR="008E7278" w:rsidRPr="00F70703">
        <w:rPr>
          <w:rFonts w:asciiTheme="minorHAnsi" w:eastAsia="Trebuchet MS" w:hAnsiTheme="minorHAnsi" w:cstheme="minorHAnsi"/>
          <w:color w:val="002060"/>
          <w:sz w:val="24"/>
          <w:szCs w:val="24"/>
          <w:lang w:val="ro-RO"/>
        </w:rPr>
        <w:t xml:space="preserve"> </w:t>
      </w:r>
      <w:r w:rsidR="004E7F8C" w:rsidRPr="00F70703">
        <w:rPr>
          <w:rFonts w:asciiTheme="minorHAnsi" w:eastAsia="Trebuchet MS" w:hAnsiTheme="minorHAnsi" w:cstheme="minorHAnsi"/>
          <w:color w:val="002060"/>
          <w:sz w:val="24"/>
          <w:szCs w:val="24"/>
          <w:lang w:val="ro-RO"/>
        </w:rPr>
        <w:t xml:space="preserve">4 la contractul de finantare </w:t>
      </w:r>
      <w:r w:rsidRPr="00F70703">
        <w:rPr>
          <w:rFonts w:asciiTheme="minorHAnsi" w:eastAsia="Trebuchet MS" w:hAnsiTheme="minorHAnsi" w:cstheme="minorHAnsi"/>
          <w:color w:val="002060"/>
          <w:sz w:val="24"/>
          <w:szCs w:val="24"/>
          <w:lang w:val="ro-RO"/>
        </w:rPr>
        <w:t>- Acord</w:t>
      </w:r>
      <w:r w:rsidR="004E7F8C" w:rsidRPr="00F70703">
        <w:rPr>
          <w:rFonts w:asciiTheme="minorHAnsi" w:eastAsia="Trebuchet MS" w:hAnsiTheme="minorHAnsi" w:cstheme="minorHAnsi"/>
          <w:color w:val="002060"/>
          <w:sz w:val="24"/>
          <w:szCs w:val="24"/>
          <w:lang w:val="ro-RO"/>
        </w:rPr>
        <w:t xml:space="preserve"> de parteneriat</w:t>
      </w:r>
      <w:r w:rsidRPr="00F70703">
        <w:rPr>
          <w:rFonts w:asciiTheme="minorHAnsi" w:eastAsia="Trebuchet MS" w:hAnsiTheme="minorHAnsi" w:cstheme="minorHAnsi"/>
          <w:color w:val="002060"/>
          <w:sz w:val="24"/>
          <w:szCs w:val="24"/>
          <w:lang w:val="ro-RO"/>
        </w:rPr>
        <w:t xml:space="preserve">; </w:t>
      </w:r>
    </w:p>
    <w:p w14:paraId="37198949" w14:textId="0717C741" w:rsidR="005E57BA" w:rsidRPr="00F70703" w:rsidRDefault="005E57BA"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Modificări care rezultă din analiza documentației tehnico-economice de structurile de specialitate ale Instituțiilor Financiare Internaționale, necesare în vederea accesării împrumutului contractat cu Instituțiile Financiare Internaționale pentru asigurarea cofinanțării proiectului in corelare cu prevederile Ordonanței de urgență </w:t>
      </w:r>
      <w:r w:rsidR="001151DF" w:rsidRPr="00F70703">
        <w:rPr>
          <w:rFonts w:asciiTheme="minorHAnsi" w:eastAsia="Trebuchet MS" w:hAnsiTheme="minorHAnsi" w:cstheme="minorHAnsi"/>
          <w:color w:val="002060"/>
          <w:sz w:val="24"/>
          <w:szCs w:val="24"/>
          <w:lang w:val="ro-RO"/>
        </w:rPr>
        <w:t xml:space="preserve">a Guvernului nr. </w:t>
      </w:r>
      <w:r w:rsidRPr="00F70703">
        <w:rPr>
          <w:rFonts w:asciiTheme="minorHAnsi" w:eastAsia="Trebuchet MS" w:hAnsiTheme="minorHAnsi" w:cstheme="minorHAnsi"/>
          <w:color w:val="002060"/>
          <w:sz w:val="24"/>
          <w:szCs w:val="24"/>
          <w:lang w:val="ro-RO"/>
        </w:rPr>
        <w:t>55/2023.</w:t>
      </w:r>
    </w:p>
    <w:p w14:paraId="0103D250" w14:textId="77777777" w:rsidR="000B3971" w:rsidRPr="00F70703" w:rsidRDefault="000B3971" w:rsidP="007A5CCB">
      <w:pPr>
        <w:spacing w:before="60"/>
        <w:jc w:val="both"/>
        <w:rPr>
          <w:rFonts w:asciiTheme="minorHAnsi" w:hAnsiTheme="minorHAnsi" w:cstheme="minorHAnsi"/>
          <w:color w:val="002060"/>
          <w:sz w:val="24"/>
          <w:szCs w:val="24"/>
          <w:lang w:val="ro-RO"/>
        </w:rPr>
      </w:pPr>
    </w:p>
    <w:p w14:paraId="6B097D5F" w14:textId="49B828B6"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003B79CC" w:rsidRPr="00F70703">
        <w:rPr>
          <w:rFonts w:asciiTheme="minorHAnsi" w:eastAsia="Trebuchet MS" w:hAnsiTheme="minorHAnsi" w:cstheme="minorHAnsi"/>
          <w:color w:val="002060"/>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responsabil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solicită  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modificarea </w:t>
      </w:r>
      <w:r w:rsidRPr="00F70703">
        <w:rPr>
          <w:rFonts w:asciiTheme="minorHAnsi" w:eastAsia="Trebuchet MS" w:hAnsiTheme="minorHAnsi" w:cstheme="minorHAnsi"/>
          <w:color w:val="002060"/>
          <w:sz w:val="24"/>
          <w:szCs w:val="24"/>
          <w:lang w:val="ro-RO"/>
        </w:rPr>
        <w:t>propusă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act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ad</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țional,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să furnizeze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un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spun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comunicat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pacing w:val="-1"/>
          <w:sz w:val="24"/>
          <w:szCs w:val="24"/>
          <w:lang w:val="ro-RO"/>
        </w:rPr>
        <w:t>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responsabil.</w:t>
      </w:r>
    </w:p>
    <w:p w14:paraId="49C1AC98" w14:textId="5F7A12AB"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Dac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  maxim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2  (</w:t>
      </w:r>
      <w:r w:rsidR="003C436E" w:rsidRPr="00F70703">
        <w:rPr>
          <w:rFonts w:asciiTheme="minorHAnsi" w:eastAsia="Trebuchet MS" w:hAnsiTheme="minorHAnsi" w:cstheme="minorHAnsi"/>
          <w:color w:val="002060"/>
          <w:sz w:val="24"/>
          <w:szCs w:val="24"/>
          <w:lang w:val="ro-RO"/>
        </w:rPr>
        <w:t>două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ri,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/liderul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w w:val="103"/>
          <w:sz w:val="24"/>
          <w:szCs w:val="24"/>
          <w:lang w:val="ro-RO"/>
        </w:rPr>
        <w:t>informa</w:t>
      </w:r>
      <w:r w:rsidRPr="00F70703">
        <w:rPr>
          <w:rFonts w:asciiTheme="minorHAnsi" w:eastAsia="Trebuchet MS" w:hAnsiTheme="minorHAnsi" w:cstheme="minorHAnsi"/>
          <w:color w:val="002060"/>
          <w:spacing w:val="-3"/>
          <w:w w:val="103"/>
          <w:sz w:val="24"/>
          <w:szCs w:val="24"/>
          <w:lang w:val="ro-RO"/>
        </w:rPr>
        <w:t>ţ</w:t>
      </w:r>
      <w:r w:rsidRPr="00F70703">
        <w:rPr>
          <w:rFonts w:asciiTheme="minorHAnsi" w:eastAsia="Trebuchet MS" w:hAnsiTheme="minorHAnsi" w:cstheme="minorHAnsi"/>
          <w:color w:val="002060"/>
          <w:w w:val="103"/>
          <w:sz w:val="24"/>
          <w:szCs w:val="24"/>
          <w:lang w:val="ro-RO"/>
        </w:rPr>
        <w:t>iile/</w:t>
      </w:r>
      <w:r w:rsidRPr="00F70703">
        <w:rPr>
          <w:rFonts w:asciiTheme="minorHAnsi" w:eastAsia="Trebuchet MS" w:hAnsiTheme="minorHAnsi" w:cstheme="minorHAnsi"/>
          <w:color w:val="002060"/>
          <w:spacing w:val="-1"/>
          <w:sz w:val="24"/>
          <w:szCs w:val="24"/>
          <w:lang w:val="ro-RO"/>
        </w:rPr>
        <w:t>cla</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actul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adi</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z w:val="24"/>
          <w:szCs w:val="24"/>
          <w:lang w:val="ro-RO"/>
        </w:rPr>
        <w:t>ional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respinge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drept.</w:t>
      </w:r>
    </w:p>
    <w:p w14:paraId="125BE48D" w14:textId="4AF85E3F" w:rsidR="008D55CA" w:rsidRPr="00F70703" w:rsidRDefault="0099349E" w:rsidP="007A5CCB">
      <w:pPr>
        <w:spacing w:before="60"/>
        <w:ind w:left="133" w:right="105"/>
        <w:jc w:val="both"/>
        <w:rPr>
          <w:rFonts w:asciiTheme="minorHAnsi" w:hAnsiTheme="minorHAnsi" w:cstheme="minorHAnsi"/>
          <w:color w:val="002060"/>
          <w:sz w:val="24"/>
          <w:szCs w:val="24"/>
          <w:lang w:val="ro-RO"/>
        </w:rPr>
        <w:sectPr w:rsidR="008D55CA" w:rsidRPr="00F70703" w:rsidSect="00FD0CF7">
          <w:pgSz w:w="12240" w:h="15840"/>
          <w:pgMar w:top="960" w:right="758" w:bottom="280" w:left="1720" w:header="0" w:footer="583" w:gutter="0"/>
          <w:cols w:space="720"/>
        </w:sect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rezerv</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dreptu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declara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legal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plicabil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aplica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corec</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financiar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w w:val="103"/>
          <w:sz w:val="24"/>
          <w:szCs w:val="24"/>
          <w:lang w:val="ro-RO"/>
        </w:rPr>
        <w:t xml:space="preserve">urmare a </w:t>
      </w:r>
      <w:r w:rsidRPr="00F70703">
        <w:rPr>
          <w:rFonts w:asciiTheme="minorHAnsi" w:eastAsia="Trebuchet MS" w:hAnsiTheme="minorHAnsi" w:cstheme="minorHAnsi"/>
          <w:color w:val="002060"/>
          <w:sz w:val="24"/>
          <w:szCs w:val="24"/>
          <w:lang w:val="ro-RO"/>
        </w:rPr>
        <w:t>verific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situaţia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nedetectări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nec</w:t>
      </w:r>
      <w:r w:rsidRPr="00F70703">
        <w:rPr>
          <w:rFonts w:asciiTheme="minorHAnsi" w:eastAsia="Trebuchet MS" w:hAnsiTheme="minorHAnsi" w:cstheme="minorHAnsi"/>
          <w:color w:val="002060"/>
          <w:spacing w:val="-1"/>
          <w:sz w:val="24"/>
          <w:szCs w:val="24"/>
          <w:lang w:val="ro-RO"/>
        </w:rPr>
        <w:t>on</w:t>
      </w:r>
      <w:r w:rsidRPr="00F70703">
        <w:rPr>
          <w:rFonts w:asciiTheme="minorHAnsi" w:eastAsia="Trebuchet MS" w:hAnsiTheme="minorHAnsi" w:cstheme="minorHAnsi"/>
          <w:color w:val="002060"/>
          <w:sz w:val="24"/>
          <w:szCs w:val="24"/>
          <w:lang w:val="ro-RO"/>
        </w:rPr>
        <w:t>formităţilor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intervenite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ulterior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încheierii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actelor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adi</w:t>
      </w:r>
      <w:r w:rsidRPr="00F70703">
        <w:rPr>
          <w:rFonts w:asciiTheme="minorHAnsi" w:eastAsia="Trebuchet MS" w:hAnsiTheme="minorHAnsi" w:cstheme="minorHAnsi"/>
          <w:color w:val="002060"/>
          <w:sz w:val="24"/>
          <w:szCs w:val="24"/>
          <w:lang w:val="ro-RO"/>
        </w:rPr>
        <w:t>ţionale</w:t>
      </w:r>
      <w:r w:rsidR="005B553A" w:rsidRPr="00F70703">
        <w:rPr>
          <w:rFonts w:asciiTheme="minorHAnsi" w:eastAsia="Trebuchet MS" w:hAnsiTheme="minorHAnsi" w:cstheme="minorHAnsi"/>
          <w:color w:val="002060"/>
          <w:sz w:val="24"/>
          <w:szCs w:val="24"/>
          <w:lang w:val="ro-RO"/>
        </w:rPr>
        <w:t>/aprobării notificări</w:t>
      </w:r>
      <w:r w:rsidR="00D3130B"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w w:val="103"/>
          <w:sz w:val="24"/>
          <w:szCs w:val="24"/>
          <w:lang w:val="ro-RO"/>
        </w:rPr>
        <w:t>Contract</w:t>
      </w:r>
    </w:p>
    <w:p w14:paraId="1FB0BB8E" w14:textId="79C79141" w:rsidR="00794FBB" w:rsidRPr="00F70703" w:rsidRDefault="00AE69E4" w:rsidP="007A5CCB">
      <w:pPr>
        <w:spacing w:before="60"/>
        <w:jc w:val="both"/>
        <w:rPr>
          <w:rFonts w:asciiTheme="minorHAnsi"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9C7C7B" w:rsidRPr="00F70703">
        <w:rPr>
          <w:rFonts w:asciiTheme="minorHAnsi" w:eastAsia="Trebuchet MS" w:hAnsiTheme="minorHAnsi" w:cstheme="minorHAnsi"/>
          <w:b/>
          <w:color w:val="002060"/>
          <w:sz w:val="24"/>
          <w:szCs w:val="24"/>
          <w:lang w:val="ro-RO"/>
        </w:rPr>
        <w:t>5</w:t>
      </w:r>
      <w:r w:rsidRPr="00F70703">
        <w:rPr>
          <w:rFonts w:asciiTheme="minorHAnsi" w:eastAsia="Trebuchet MS" w:hAnsiTheme="minorHAnsi" w:cstheme="minorHAnsi"/>
          <w:b/>
          <w:color w:val="002060"/>
          <w:sz w:val="24"/>
          <w:szCs w:val="24"/>
          <w:lang w:val="ro-RO"/>
        </w:rPr>
        <w:t xml:space="preserve">  </w:t>
      </w:r>
      <w:r w:rsidR="00794FBB" w:rsidRPr="00F70703">
        <w:rPr>
          <w:rFonts w:asciiTheme="minorHAnsi" w:hAnsiTheme="minorHAnsi" w:cstheme="minorHAnsi"/>
          <w:b/>
          <w:bCs/>
          <w:color w:val="002060"/>
          <w:sz w:val="24"/>
          <w:szCs w:val="24"/>
          <w:lang w:val="ro-RO"/>
        </w:rPr>
        <w:t>Monitorizare şi raportare</w:t>
      </w:r>
    </w:p>
    <w:p w14:paraId="43F140E0" w14:textId="5B90ECC7" w:rsidR="003D7FC0" w:rsidRPr="00F70703" w:rsidRDefault="00AA06B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794FBB" w:rsidRPr="00F70703">
        <w:rPr>
          <w:rFonts w:asciiTheme="minorHAnsi" w:hAnsiTheme="minorHAnsi" w:cstheme="minorHAnsi"/>
          <w:color w:val="002060"/>
          <w:sz w:val="24"/>
          <w:szCs w:val="24"/>
          <w:lang w:val="ro-RO"/>
        </w:rPr>
        <w:t>rt.13</w:t>
      </w:r>
      <w:r w:rsidR="00DE4BF1" w:rsidRPr="00F70703">
        <w:rPr>
          <w:rFonts w:asciiTheme="minorHAnsi" w:hAnsiTheme="minorHAnsi" w:cstheme="minorHAnsi"/>
          <w:color w:val="002060"/>
          <w:sz w:val="24"/>
          <w:szCs w:val="24"/>
          <w:lang w:val="ro-RO"/>
        </w:rPr>
        <w:t xml:space="preserve"> alin</w:t>
      </w:r>
      <w:r w:rsidRPr="00F70703">
        <w:rPr>
          <w:rFonts w:asciiTheme="minorHAnsi" w:hAnsiTheme="minorHAnsi" w:cstheme="minorHAnsi"/>
          <w:color w:val="002060"/>
          <w:sz w:val="24"/>
          <w:szCs w:val="24"/>
          <w:lang w:val="ro-RO"/>
        </w:rPr>
        <w:t>.</w:t>
      </w:r>
      <w:r w:rsidR="00DE4BF1" w:rsidRPr="00F70703">
        <w:rPr>
          <w:rFonts w:asciiTheme="minorHAnsi" w:hAnsiTheme="minorHAnsi" w:cstheme="minorHAnsi"/>
          <w:color w:val="002060"/>
          <w:sz w:val="24"/>
          <w:szCs w:val="24"/>
          <w:lang w:val="ro-RO"/>
        </w:rPr>
        <w:t xml:space="preserve"> (13) litera f) </w:t>
      </w:r>
      <w:r w:rsidR="00794FBB" w:rsidRPr="00F70703">
        <w:rPr>
          <w:rFonts w:asciiTheme="minorHAnsi" w:hAnsiTheme="minorHAnsi" w:cstheme="minorHAnsi"/>
          <w:color w:val="002060"/>
          <w:sz w:val="24"/>
          <w:szCs w:val="24"/>
          <w:lang w:val="ro-RO"/>
        </w:rPr>
        <w:t xml:space="preserve">din Contractul de finanțare </w:t>
      </w:r>
      <w:r w:rsidRPr="00F70703">
        <w:rPr>
          <w:rFonts w:asciiTheme="minorHAnsi" w:hAnsiTheme="minorHAnsi" w:cstheme="minorHAnsi"/>
          <w:color w:val="002060"/>
          <w:sz w:val="24"/>
          <w:szCs w:val="24"/>
          <w:lang w:val="ro-RO"/>
        </w:rPr>
        <w:t xml:space="preserve">– Condiții generale </w:t>
      </w:r>
      <w:r w:rsidRPr="00F70703">
        <w:rPr>
          <w:rFonts w:asciiTheme="minorHAnsi" w:eastAsia="Trebuchet MS" w:hAnsiTheme="minorHAnsi" w:cstheme="minorHAnsi"/>
          <w:color w:val="002060"/>
          <w:sz w:val="24"/>
          <w:szCs w:val="24"/>
          <w:lang w:val="ro-RO"/>
        </w:rPr>
        <w:t>vor fi luate în considerare</w:t>
      </w:r>
      <w:r w:rsidR="003D7FC0" w:rsidRPr="00F70703">
        <w:rPr>
          <w:rFonts w:asciiTheme="minorHAnsi" w:eastAsia="Trebuchet MS" w:hAnsiTheme="minorHAnsi" w:cstheme="minorHAnsi"/>
          <w:color w:val="002060"/>
          <w:sz w:val="24"/>
          <w:szCs w:val="24"/>
          <w:lang w:val="ro-RO"/>
        </w:rPr>
        <w:t xml:space="preserve"> următoarele prevederi</w:t>
      </w:r>
      <w:r w:rsidR="00794FBB" w:rsidRPr="00F70703">
        <w:rPr>
          <w:rFonts w:asciiTheme="minorHAnsi" w:hAnsiTheme="minorHAnsi" w:cstheme="minorHAnsi"/>
          <w:color w:val="002060"/>
          <w:sz w:val="24"/>
          <w:szCs w:val="24"/>
          <w:lang w:val="ro-RO"/>
        </w:rPr>
        <w:t>:</w:t>
      </w:r>
      <w:r w:rsidR="00DD3C0F" w:rsidRPr="00F70703">
        <w:rPr>
          <w:rFonts w:asciiTheme="minorHAnsi" w:hAnsiTheme="minorHAnsi" w:cstheme="minorHAnsi"/>
          <w:color w:val="002060"/>
          <w:sz w:val="24"/>
          <w:szCs w:val="24"/>
          <w:lang w:val="ro-RO"/>
        </w:rPr>
        <w:t xml:space="preserve"> </w:t>
      </w:r>
    </w:p>
    <w:p w14:paraId="1952B555" w14:textId="46DE3A49" w:rsidR="003D7FC0" w:rsidRPr="00F70703" w:rsidRDefault="003D7FC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F70703">
        <w:rPr>
          <w:rFonts w:asciiTheme="minorHAnsi" w:hAnsiTheme="minorHAnsi" w:cstheme="minorHAnsi"/>
          <w:color w:val="002060"/>
          <w:sz w:val="24"/>
          <w:szCs w:val="24"/>
          <w:lang w:val="ro-RO"/>
        </w:rPr>
        <w:t>,</w:t>
      </w:r>
      <w:r w:rsidRPr="00F70703">
        <w:rPr>
          <w:rFonts w:asciiTheme="minorHAnsi" w:hAnsiTheme="minorHAnsi" w:cstheme="minorHAnsi"/>
          <w:color w:val="002060"/>
          <w:sz w:val="24"/>
          <w:szCs w:val="24"/>
          <w:lang w:val="ro-RO"/>
        </w:rPr>
        <w:t xml:space="preserve"> după cum urmează: </w:t>
      </w:r>
    </w:p>
    <w:p w14:paraId="15033D32" w14:textId="745E65B2" w:rsidR="003D7FC0" w:rsidRPr="00F70703" w:rsidRDefault="003D7FC0" w:rsidP="007A5CCB">
      <w:pPr>
        <w:spacing w:before="60"/>
        <w:ind w:left="75"/>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F70703" w:rsidRDefault="003D7FC0"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 xml:space="preserve">b) </w:t>
      </w:r>
      <w:r w:rsidR="00136FEA" w:rsidRPr="00F70703">
        <w:rPr>
          <w:rFonts w:asciiTheme="minorHAnsi" w:hAnsiTheme="minorHAnsi" w:cstheme="minorHAnsi"/>
          <w:color w:val="002060"/>
          <w:sz w:val="24"/>
          <w:szCs w:val="24"/>
          <w:lang w:val="ro-RO"/>
        </w:rPr>
        <w:t xml:space="preserve">AM </w:t>
      </w:r>
      <w:r w:rsidRPr="00F70703">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F70703">
        <w:rPr>
          <w:rFonts w:asciiTheme="minorHAnsi" w:hAnsiTheme="minorHAnsi" w:cstheme="minorHAnsi"/>
          <w:color w:val="002060"/>
          <w:sz w:val="24"/>
          <w:szCs w:val="24"/>
          <w:lang w:val="ro-RO"/>
        </w:rPr>
        <w:t>î</w:t>
      </w:r>
      <w:r w:rsidRPr="00F70703">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F70703" w:rsidRDefault="00DE4BF1" w:rsidP="007A5CCB">
      <w:pPr>
        <w:spacing w:before="60"/>
        <w:ind w:right="11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16101"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w:t>
      </w:r>
      <w:r w:rsidR="003C436E"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F70703">
        <w:rPr>
          <w:rFonts w:asciiTheme="minorHAnsi" w:eastAsia="Trebuchet MS" w:hAnsiTheme="minorHAnsi" w:cstheme="minorHAnsi"/>
          <w:color w:val="002060"/>
          <w:sz w:val="24"/>
          <w:szCs w:val="24"/>
          <w:lang w:val="ro-RO"/>
        </w:rPr>
        <w:t xml:space="preserve"> – Condiții generale</w:t>
      </w:r>
      <w:r w:rsidRPr="00F70703">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F70703" w:rsidRDefault="0057368E" w:rsidP="007A5CCB">
      <w:pPr>
        <w:spacing w:before="60"/>
        <w:jc w:val="both"/>
        <w:rPr>
          <w:rFonts w:asciiTheme="minorHAnsi" w:eastAsia="Trebuchet MS" w:hAnsiTheme="minorHAnsi" w:cstheme="minorHAnsi"/>
          <w:color w:val="002060"/>
          <w:sz w:val="24"/>
          <w:szCs w:val="24"/>
          <w:lang w:val="ro-RO"/>
        </w:rPr>
      </w:pPr>
    </w:p>
    <w:p w14:paraId="0169A90E" w14:textId="4E10680F" w:rsidR="005F401B" w:rsidRPr="00F70703" w:rsidRDefault="001672E7" w:rsidP="007A5CCB">
      <w:pPr>
        <w:spacing w:before="60"/>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9C7C7B" w:rsidRPr="00F70703">
        <w:rPr>
          <w:rFonts w:asciiTheme="minorHAnsi" w:eastAsia="Trebuchet MS" w:hAnsiTheme="minorHAnsi" w:cstheme="minorHAnsi"/>
          <w:b/>
          <w:bCs/>
          <w:color w:val="002060"/>
          <w:sz w:val="24"/>
          <w:szCs w:val="24"/>
          <w:lang w:val="ro-RO"/>
        </w:rPr>
        <w:t>6</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F70703" w:rsidRDefault="008330C6" w:rsidP="007A5CCB">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1672E7" w:rsidRPr="00F70703">
        <w:rPr>
          <w:rFonts w:asciiTheme="minorHAnsi" w:hAnsiTheme="minorHAnsi" w:cstheme="minorHAnsi"/>
          <w:color w:val="002060"/>
          <w:sz w:val="24"/>
          <w:szCs w:val="24"/>
          <w:lang w:val="ro-RO"/>
        </w:rPr>
        <w:t>rt.15 din Contractul de finanțare</w:t>
      </w:r>
      <w:r w:rsidRPr="00F70703">
        <w:rPr>
          <w:rFonts w:asciiTheme="minorHAnsi" w:hAnsiTheme="minorHAnsi" w:cstheme="minorHAnsi"/>
          <w:color w:val="002060"/>
          <w:sz w:val="24"/>
          <w:szCs w:val="24"/>
          <w:lang w:val="ro-RO"/>
        </w:rPr>
        <w:t xml:space="preserve"> – Condiții generale</w:t>
      </w:r>
      <w:r w:rsidR="001672E7"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vor fi luate în considerare</w:t>
      </w:r>
      <w:r w:rsidR="001672E7" w:rsidRPr="00F70703">
        <w:rPr>
          <w:rFonts w:asciiTheme="minorHAnsi" w:eastAsia="Trebuchet MS" w:hAnsiTheme="minorHAnsi" w:cstheme="minorHAnsi"/>
          <w:color w:val="002060"/>
          <w:sz w:val="24"/>
          <w:szCs w:val="24"/>
          <w:lang w:val="ro-RO"/>
        </w:rPr>
        <w:t xml:space="preserve"> următoarele prevederi</w:t>
      </w:r>
      <w:r w:rsidR="001672E7" w:rsidRPr="00F70703">
        <w:rPr>
          <w:rFonts w:asciiTheme="minorHAnsi" w:hAnsiTheme="minorHAnsi" w:cstheme="minorHAnsi"/>
          <w:color w:val="002060"/>
          <w:sz w:val="24"/>
          <w:szCs w:val="24"/>
          <w:lang w:val="ro-RO"/>
        </w:rPr>
        <w:t xml:space="preserve">: </w:t>
      </w:r>
    </w:p>
    <w:p w14:paraId="592712F0" w14:textId="2C3D85B8" w:rsidR="001672E7" w:rsidRPr="00F70703"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F70703">
        <w:rPr>
          <w:rFonts w:asciiTheme="minorHAnsi" w:eastAsia="Trebuchet MS" w:hAnsiTheme="minorHAnsi" w:cstheme="minorHAnsi"/>
          <w:color w:val="002060"/>
          <w:lang w:val="ro-RO"/>
        </w:rPr>
        <w:t xml:space="preserve">aplicabil </w:t>
      </w:r>
      <w:r w:rsidRPr="00F70703">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F70703"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Default="001672E7" w:rsidP="004307C7">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20D480E7" w14:textId="77777777" w:rsidR="009C7C7B"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103C0DF7" w14:textId="77777777" w:rsidR="000A1F1E" w:rsidRPr="00351980" w:rsidRDefault="000A1F1E" w:rsidP="000A1F1E">
      <w:pPr>
        <w:pStyle w:val="default0"/>
        <w:numPr>
          <w:ilvl w:val="0"/>
          <w:numId w:val="11"/>
        </w:numPr>
        <w:ind w:left="360"/>
        <w:jc w:val="both"/>
        <w:rPr>
          <w:rFonts w:asciiTheme="minorHAnsi" w:eastAsia="Trebuchet MS" w:hAnsiTheme="minorHAnsi" w:cstheme="minorHAnsi"/>
          <w:color w:val="002060"/>
          <w:sz w:val="24"/>
          <w:szCs w:val="24"/>
          <w:lang w:eastAsia="en-US"/>
        </w:rPr>
      </w:pPr>
      <w:r w:rsidRPr="00351980">
        <w:rPr>
          <w:rFonts w:asciiTheme="minorHAnsi" w:eastAsia="Trebuchet MS" w:hAnsiTheme="minorHAnsi" w:cstheme="minorHAnsi"/>
          <w:color w:val="002060"/>
          <w:sz w:val="24"/>
          <w:szCs w:val="24"/>
          <w:lang w:eastAsia="en-US"/>
        </w:rPr>
        <w:t xml:space="preserve">AM PoS va putea considera Contractul reziliat de plin drept, fără punere în întârziere, fără intervenţia instanţei de judecată şi fără orice altă formalitate, cu recuperarea după caz a finanţării acordate, dacă proiectul nu obţine aprobarea Comisiei Europene, precum şi în cazul în care Comisia Europeană / organismul responsabil de AIC solicită modificarea proiectului şi beneficiarul refuză să semneze, la solicitarea AM PoS şi în termenul impus, un act adiţional în vederea operării modificărilor solicitate. </w:t>
      </w:r>
    </w:p>
    <w:p w14:paraId="7162EE60" w14:textId="2162B2EE" w:rsidR="009C7C7B" w:rsidRPr="00F70703" w:rsidRDefault="009C7C7B" w:rsidP="007A5CCB">
      <w:pPr>
        <w:spacing w:before="60"/>
        <w:ind w:left="133" w:right="-1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7</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Implementarea</w:t>
      </w:r>
      <w:r w:rsidRPr="00F70703">
        <w:rPr>
          <w:rFonts w:asciiTheme="minorHAnsi" w:eastAsia="Trebuchet MS" w:hAnsiTheme="minorHAnsi" w:cstheme="minorHAnsi"/>
          <w:b/>
          <w:color w:val="002060"/>
          <w:spacing w:val="44"/>
          <w:sz w:val="24"/>
          <w:szCs w:val="24"/>
          <w:lang w:val="ro-RO"/>
        </w:rPr>
        <w:t xml:space="preserve"> </w:t>
      </w:r>
      <w:r w:rsidRPr="00F70703">
        <w:rPr>
          <w:rFonts w:asciiTheme="minorHAnsi" w:eastAsia="Trebuchet MS" w:hAnsiTheme="minorHAnsi" w:cstheme="minorHAnsi"/>
          <w:b/>
          <w:color w:val="002060"/>
          <w:sz w:val="24"/>
          <w:szCs w:val="24"/>
          <w:lang w:val="ro-RO"/>
        </w:rPr>
        <w:t>în</w:t>
      </w:r>
      <w:r w:rsidRPr="00F70703">
        <w:rPr>
          <w:rFonts w:asciiTheme="minorHAnsi" w:eastAsia="Trebuchet MS" w:hAnsiTheme="minorHAnsi" w:cstheme="minorHAnsi"/>
          <w:b/>
          <w:color w:val="002060"/>
          <w:spacing w:val="7"/>
          <w:sz w:val="24"/>
          <w:szCs w:val="24"/>
          <w:lang w:val="ro-RO"/>
        </w:rPr>
        <w:t xml:space="preserve"> </w:t>
      </w:r>
      <w:r w:rsidRPr="00F70703">
        <w:rPr>
          <w:rFonts w:asciiTheme="minorHAnsi" w:eastAsia="Trebuchet MS" w:hAnsiTheme="minorHAnsi" w:cstheme="minorHAnsi"/>
          <w:b/>
          <w:color w:val="002060"/>
          <w:sz w:val="24"/>
          <w:szCs w:val="24"/>
          <w:lang w:val="ro-RO"/>
        </w:rPr>
        <w:t>parteneriat</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proiectelor</w:t>
      </w:r>
      <w:r w:rsidRPr="00F70703">
        <w:rPr>
          <w:rFonts w:asciiTheme="minorHAnsi" w:eastAsia="Trebuchet MS" w:hAnsiTheme="minorHAnsi" w:cstheme="minorHAnsi"/>
          <w:b/>
          <w:color w:val="002060"/>
          <w:spacing w:val="33"/>
          <w:sz w:val="24"/>
          <w:szCs w:val="24"/>
          <w:lang w:val="ro-RO"/>
        </w:rPr>
        <w:t xml:space="preserve"> </w:t>
      </w:r>
      <w:r w:rsidRPr="00F70703">
        <w:rPr>
          <w:rFonts w:asciiTheme="minorHAnsi" w:eastAsia="Trebuchet MS" w:hAnsiTheme="minorHAnsi" w:cstheme="minorHAnsi"/>
          <w:b/>
          <w:color w:val="002060"/>
          <w:sz w:val="24"/>
          <w:szCs w:val="24"/>
          <w:lang w:val="ro-RO"/>
        </w:rPr>
        <w:t>(dacă</w:t>
      </w:r>
      <w:r w:rsidRPr="00F70703">
        <w:rPr>
          <w:rFonts w:asciiTheme="minorHAnsi" w:eastAsia="Trebuchet MS" w:hAnsiTheme="minorHAnsi" w:cstheme="minorHAnsi"/>
          <w:b/>
          <w:color w:val="002060"/>
          <w:spacing w:val="17"/>
          <w:sz w:val="24"/>
          <w:szCs w:val="24"/>
          <w:lang w:val="ro-RO"/>
        </w:rPr>
        <w:t xml:space="preserve"> </w:t>
      </w:r>
      <w:r w:rsidRPr="00F70703">
        <w:rPr>
          <w:rFonts w:asciiTheme="minorHAnsi" w:eastAsia="Trebuchet MS" w:hAnsiTheme="minorHAnsi" w:cstheme="minorHAnsi"/>
          <w:b/>
          <w:color w:val="002060"/>
          <w:sz w:val="24"/>
          <w:szCs w:val="24"/>
          <w:lang w:val="ro-RO"/>
        </w:rPr>
        <w:t>este</w:t>
      </w:r>
      <w:r w:rsidRPr="00F70703">
        <w:rPr>
          <w:rFonts w:asciiTheme="minorHAnsi" w:eastAsia="Trebuchet MS" w:hAnsiTheme="minorHAnsi" w:cstheme="minorHAnsi"/>
          <w:b/>
          <w:color w:val="002060"/>
          <w:spacing w:val="14"/>
          <w:sz w:val="24"/>
          <w:szCs w:val="24"/>
          <w:lang w:val="ro-RO"/>
        </w:rPr>
        <w:t xml:space="preserve"> </w:t>
      </w:r>
      <w:r w:rsidRPr="00F70703">
        <w:rPr>
          <w:rFonts w:asciiTheme="minorHAnsi" w:eastAsia="Trebuchet MS" w:hAnsiTheme="minorHAnsi" w:cstheme="minorHAnsi"/>
          <w:b/>
          <w:color w:val="002060"/>
          <w:w w:val="103"/>
          <w:sz w:val="24"/>
          <w:szCs w:val="24"/>
          <w:lang w:val="ro-RO"/>
        </w:rPr>
        <w:t>cazul)</w:t>
      </w:r>
    </w:p>
    <w:p w14:paraId="25E6F3B9" w14:textId="1CC0EAF3" w:rsidR="009C7C7B" w:rsidRPr="00F70703" w:rsidRDefault="009C7C7B" w:rsidP="007A5CCB">
      <w:pPr>
        <w:spacing w:before="60"/>
        <w:ind w:left="133" w:right="10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proiectelor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reprezintă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acţionează</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Parteneriatului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scopul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executării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fina</w:t>
      </w:r>
      <w:r w:rsidRPr="00F70703">
        <w:rPr>
          <w:rFonts w:asciiTheme="minorHAnsi" w:eastAsia="Trebuchet MS" w:hAnsiTheme="minorHAnsi" w:cstheme="minorHAnsi"/>
          <w:color w:val="002060"/>
          <w:spacing w:val="-1"/>
          <w:sz w:val="24"/>
          <w:szCs w:val="24"/>
          <w:lang w:val="ro-RO"/>
        </w:rPr>
        <w:t>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va </w:t>
      </w:r>
      <w:r w:rsidRPr="00F70703">
        <w:rPr>
          <w:rFonts w:asciiTheme="minorHAnsi" w:eastAsia="Trebuchet MS" w:hAnsiTheme="minorHAnsi" w:cstheme="minorHAnsi"/>
          <w:color w:val="002060"/>
          <w:spacing w:val="-1"/>
          <w:sz w:val="24"/>
          <w:szCs w:val="24"/>
          <w:lang w:val="ro-RO"/>
        </w:rPr>
        <w:t>ave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necesară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angaj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legal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scopu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ndeplinirii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rolurilor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derul</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ac</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3"/>
          <w:sz w:val="24"/>
          <w:szCs w:val="24"/>
          <w:lang w:val="ro-RO"/>
        </w:rPr>
        <w:t>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14"/>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ș</w:t>
      </w:r>
      <w:r w:rsidR="00A73DD9" w:rsidRPr="00F70703">
        <w:rPr>
          <w:rFonts w:asciiTheme="minorHAnsi" w:eastAsia="Trebuchet MS" w:hAnsiTheme="minorHAnsi" w:cstheme="minorHAnsi"/>
          <w:color w:val="002060"/>
          <w:sz w:val="24"/>
          <w:szCs w:val="24"/>
          <w:lang w:val="ro-RO"/>
        </w:rPr>
        <w:t>i</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asigurarea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resurselor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uman</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material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5"/>
          <w:w w:val="104"/>
          <w:sz w:val="24"/>
          <w:szCs w:val="24"/>
          <w:lang w:val="ro-RO"/>
        </w:rPr>
        <w:t>ș</w:t>
      </w:r>
      <w:r w:rsidRPr="00F70703">
        <w:rPr>
          <w:rFonts w:asciiTheme="minorHAnsi" w:eastAsia="Trebuchet MS" w:hAnsiTheme="minorHAnsi" w:cstheme="minorHAnsi"/>
          <w:color w:val="002060"/>
          <w:w w:val="103"/>
          <w:sz w:val="24"/>
          <w:szCs w:val="24"/>
          <w:lang w:val="ro-RO"/>
        </w:rPr>
        <w:t xml:space="preserve">i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șa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cum</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acestea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asumate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 fiecare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r w:rsidR="001854F6" w:rsidRPr="00F70703">
        <w:rPr>
          <w:rFonts w:asciiTheme="minorHAnsi" w:eastAsia="Trebuchet MS" w:hAnsiTheme="minorHAnsi" w:cstheme="minorHAnsi"/>
          <w:color w:val="002060"/>
          <w:w w:val="103"/>
          <w:sz w:val="24"/>
          <w:szCs w:val="24"/>
          <w:lang w:val="ro-RO"/>
        </w:rPr>
        <w:t>.</w:t>
      </w:r>
    </w:p>
    <w:p w14:paraId="2820C91D" w14:textId="661E13AC"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 cazul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pacing w:val="-1"/>
          <w:sz w:val="24"/>
          <w:szCs w:val="24"/>
          <w:lang w:val="ro-RO"/>
        </w:rPr>
        <w:t>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Parteneriatul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constituit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consemna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prin </w:t>
      </w:r>
      <w:r w:rsidRPr="00F70703">
        <w:rPr>
          <w:rFonts w:asciiTheme="minorHAnsi" w:eastAsia="Trebuchet MS" w:hAnsiTheme="minorHAnsi" w:cstheme="minorHAnsi"/>
          <w:color w:val="002060"/>
          <w:spacing w:val="-1"/>
          <w:sz w:val="24"/>
          <w:szCs w:val="24"/>
          <w:lang w:val="ro-RO"/>
        </w:rPr>
        <w:t>Acordu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parte </w:t>
      </w:r>
      <w:r w:rsidRPr="00F70703">
        <w:rPr>
          <w:rFonts w:asciiTheme="minorHAnsi" w:eastAsia="Trebuchet MS" w:hAnsiTheme="minorHAnsi" w:cstheme="minorHAnsi"/>
          <w:color w:val="002060"/>
          <w:spacing w:val="-1"/>
          <w:sz w:val="24"/>
          <w:szCs w:val="24"/>
          <w:lang w:val="ro-RO"/>
        </w:rPr>
        <w:t>integrant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prezentul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mod</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solida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individual,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caz,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plementarea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acţiunile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inacţiunile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or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w w:val="103"/>
          <w:sz w:val="24"/>
          <w:szCs w:val="24"/>
          <w:lang w:val="ro-RO"/>
        </w:rPr>
        <w:t xml:space="preserve">ale </w:t>
      </w:r>
      <w:r w:rsidRPr="00F70703">
        <w:rPr>
          <w:rFonts w:asciiTheme="minorHAnsi" w:eastAsia="Trebuchet MS" w:hAnsiTheme="minorHAnsi" w:cstheme="minorHAnsi"/>
          <w:color w:val="002060"/>
          <w:sz w:val="24"/>
          <w:szCs w:val="24"/>
          <w:lang w:val="ro-RO"/>
        </w:rPr>
        <w:t>prestatorilor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extern</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lizate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proiectului</w:t>
      </w:r>
      <w:r w:rsidR="001854F6" w:rsidRPr="00F70703">
        <w:rPr>
          <w:rFonts w:asciiTheme="minorHAnsi" w:eastAsia="Trebuchet MS" w:hAnsiTheme="minorHAnsi" w:cstheme="minorHAnsi"/>
          <w:color w:val="002060"/>
          <w:w w:val="103"/>
          <w:sz w:val="24"/>
          <w:szCs w:val="24"/>
          <w:lang w:val="ro-RO"/>
        </w:rPr>
        <w:t>.</w:t>
      </w:r>
    </w:p>
    <w:p w14:paraId="0CD02D43" w14:textId="257A24D5" w:rsidR="009C7C7B" w:rsidRPr="00F70703" w:rsidRDefault="009C7C7B" w:rsidP="007A5CCB">
      <w:pPr>
        <w:spacing w:before="60"/>
        <w:ind w:left="133" w:right="103"/>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obligaţi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întocmai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 în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integralitate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prevederile </w:t>
      </w:r>
      <w:r w:rsidRPr="00F70703">
        <w:rPr>
          <w:rFonts w:asciiTheme="minorHAnsi" w:eastAsia="Trebuchet MS" w:hAnsiTheme="minorHAnsi" w:cstheme="minorHAnsi"/>
          <w:color w:val="002060"/>
          <w:spacing w:val="-1"/>
          <w:sz w:val="24"/>
          <w:szCs w:val="24"/>
          <w:lang w:val="ro-RO"/>
        </w:rPr>
        <w:t>prezentulu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Finan</w:t>
      </w:r>
      <w:r w:rsidRPr="00F70703">
        <w:rPr>
          <w:rFonts w:asciiTheme="minorHAnsi" w:eastAsia="Trebuchet MS" w:hAnsiTheme="minorHAnsi" w:cstheme="minorHAnsi"/>
          <w:color w:val="002060"/>
          <w:spacing w:val="-1"/>
          <w:sz w:val="24"/>
          <w:szCs w:val="24"/>
          <w:lang w:val="ro-RO"/>
        </w:rPr>
        <w:t>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faţ</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îndeplinirea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prezentului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001854F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5"/>
          <w:sz w:val="24"/>
          <w:szCs w:val="24"/>
          <w:lang w:val="ro-RO"/>
        </w:rPr>
        <w:t xml:space="preserve"> </w:t>
      </w:r>
    </w:p>
    <w:p w14:paraId="29652102" w14:textId="6422C2A0"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(4)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transmitere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 prefinanțare/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w w:val="103"/>
          <w:sz w:val="24"/>
          <w:szCs w:val="24"/>
          <w:lang w:val="ro-RO"/>
        </w:rPr>
        <w:t>plată/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poartelor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AM/</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 responsabil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ezentului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Finanţare</w:t>
      </w:r>
      <w:r w:rsidR="00A445DD" w:rsidRPr="00F70703">
        <w:rPr>
          <w:rFonts w:asciiTheme="minorHAnsi" w:eastAsia="Trebuchet MS" w:hAnsiTheme="minorHAnsi" w:cstheme="minorHAnsi"/>
          <w:color w:val="002060"/>
          <w:spacing w:val="-1"/>
          <w:w w:val="103"/>
          <w:sz w:val="24"/>
          <w:szCs w:val="24"/>
          <w:lang w:val="ro-RO"/>
        </w:rPr>
        <w:t>.</w:t>
      </w:r>
    </w:p>
    <w:p w14:paraId="27B01003" w14:textId="4A92C55A" w:rsidR="009C7C7B" w:rsidRPr="00F70703" w:rsidRDefault="009C7C7B" w:rsidP="007A5CCB">
      <w:pPr>
        <w:spacing w:before="60"/>
        <w:ind w:left="133" w:right="105"/>
        <w:jc w:val="both"/>
        <w:rPr>
          <w:rFonts w:asciiTheme="minorHAnsi" w:eastAsia="Trebuchet MS" w:hAnsiTheme="minorHAnsi" w:cstheme="minorHAnsi"/>
          <w: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neregulile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implementate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w w:val="103"/>
          <w:sz w:val="24"/>
          <w:szCs w:val="24"/>
          <w:lang w:val="ro-RO"/>
        </w:rPr>
        <w:t xml:space="preserve">parteneriat,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 xml:space="preserve"> emite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notificările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titlurile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creanță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sau,</w:t>
      </w:r>
      <w:r w:rsidRPr="00F70703">
        <w:rPr>
          <w:rFonts w:asciiTheme="minorHAnsi" w:eastAsia="Trebuchet MS" w:hAnsiTheme="minorHAnsi" w:cstheme="minorHAnsi"/>
          <w:color w:val="002060"/>
          <w:spacing w:val="41"/>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dup</w:t>
      </w:r>
      <w:r w:rsidR="00A73DD9" w:rsidRPr="00F70703">
        <w:rPr>
          <w:rFonts w:asciiTheme="minorHAnsi" w:eastAsia="Trebuchet MS" w:hAnsiTheme="minorHAnsi" w:cstheme="minorHAnsi"/>
          <w:color w:val="002060"/>
          <w:sz w:val="24"/>
          <w:szCs w:val="24"/>
          <w:lang w:val="ro-RO"/>
        </w:rPr>
        <w:t>ă</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partenerulu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efectuat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cheltuielile  </w:t>
      </w:r>
      <w:r w:rsidRPr="00F70703">
        <w:rPr>
          <w:rFonts w:asciiTheme="minorHAnsi" w:eastAsia="Trebuchet MS" w:hAnsiTheme="minorHAnsi" w:cstheme="minorHAnsi"/>
          <w:color w:val="002060"/>
          <w:spacing w:val="-1"/>
          <w:sz w:val="24"/>
          <w:szCs w:val="24"/>
          <w:lang w:val="ro-RO"/>
        </w:rPr>
        <w:t>afectat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ner</w:t>
      </w:r>
      <w:r w:rsidRPr="00F70703">
        <w:rPr>
          <w:rFonts w:asciiTheme="minorHAnsi" w:eastAsia="Trebuchet MS" w:hAnsiTheme="minorHAnsi" w:cstheme="minorHAnsi"/>
          <w:color w:val="002060"/>
          <w:w w:val="103"/>
          <w:sz w:val="24"/>
          <w:szCs w:val="24"/>
          <w:lang w:val="ro-RO"/>
        </w:rPr>
        <w:t xml:space="preserve">eguli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i/>
          <w:color w:val="002060"/>
          <w:spacing w:val="-1"/>
          <w:sz w:val="24"/>
          <w:szCs w:val="24"/>
          <w:lang w:val="ro-RO"/>
        </w:rPr>
        <w:t>Anexe</w:t>
      </w:r>
      <w:r w:rsidRPr="00F70703">
        <w:rPr>
          <w:rFonts w:asciiTheme="minorHAnsi" w:eastAsia="Trebuchet MS" w:hAnsiTheme="minorHAnsi" w:cstheme="minorHAnsi"/>
          <w:i/>
          <w:color w:val="002060"/>
          <w:sz w:val="24"/>
          <w:szCs w:val="24"/>
          <w:lang w:val="ro-RO"/>
        </w:rPr>
        <w:t>i</w:t>
      </w:r>
      <w:r w:rsidRPr="00F70703">
        <w:rPr>
          <w:rFonts w:asciiTheme="minorHAnsi" w:eastAsia="Trebuchet MS" w:hAnsiTheme="minorHAnsi" w:cstheme="minorHAnsi"/>
          <w:i/>
          <w:color w:val="002060"/>
          <w:spacing w:val="19"/>
          <w:sz w:val="24"/>
          <w:szCs w:val="24"/>
          <w:lang w:val="ro-RO"/>
        </w:rPr>
        <w:t xml:space="preserve"> </w:t>
      </w:r>
      <w:r w:rsidRPr="00F70703">
        <w:rPr>
          <w:rFonts w:asciiTheme="minorHAnsi" w:eastAsia="Trebuchet MS" w:hAnsiTheme="minorHAnsi" w:cstheme="minorHAnsi"/>
          <w:i/>
          <w:color w:val="002060"/>
          <w:spacing w:val="-1"/>
          <w:sz w:val="24"/>
          <w:szCs w:val="24"/>
          <w:lang w:val="ro-RO"/>
        </w:rPr>
        <w:t>4</w:t>
      </w:r>
      <w:r w:rsidR="00A73DD9" w:rsidRPr="00F70703">
        <w:rPr>
          <w:rFonts w:asciiTheme="minorHAnsi" w:eastAsia="Trebuchet MS" w:hAnsiTheme="minorHAnsi" w:cstheme="minorHAnsi"/>
          <w:i/>
          <w:color w:val="002060"/>
          <w:spacing w:val="-1"/>
          <w:sz w:val="24"/>
          <w:szCs w:val="24"/>
          <w:lang w:val="ro-RO"/>
        </w:rPr>
        <w:t xml:space="preserve"> </w:t>
      </w:r>
      <w:r w:rsidRPr="00F70703">
        <w:rPr>
          <w:rFonts w:asciiTheme="minorHAnsi" w:eastAsia="Trebuchet MS" w:hAnsiTheme="minorHAnsi" w:cstheme="minorHAnsi"/>
          <w:i/>
          <w:color w:val="002060"/>
          <w:sz w:val="24"/>
          <w:szCs w:val="24"/>
          <w:lang w:val="ro-RO"/>
        </w:rPr>
        <w:t>-</w:t>
      </w:r>
      <w:r w:rsidRPr="00F70703">
        <w:rPr>
          <w:rFonts w:asciiTheme="minorHAnsi" w:eastAsia="Trebuchet MS" w:hAnsiTheme="minorHAnsi" w:cstheme="minorHAnsi"/>
          <w:i/>
          <w:color w:val="002060"/>
          <w:spacing w:val="10"/>
          <w:sz w:val="24"/>
          <w:szCs w:val="24"/>
          <w:lang w:val="ro-RO"/>
        </w:rPr>
        <w:t xml:space="preserve"> </w:t>
      </w:r>
      <w:r w:rsidRPr="00F70703">
        <w:rPr>
          <w:rFonts w:asciiTheme="minorHAnsi" w:eastAsia="Trebuchet MS" w:hAnsiTheme="minorHAnsi" w:cstheme="minorHAnsi"/>
          <w:i/>
          <w:color w:val="002060"/>
          <w:spacing w:val="-2"/>
          <w:sz w:val="24"/>
          <w:szCs w:val="24"/>
          <w:lang w:val="ro-RO"/>
        </w:rPr>
        <w:t>A</w:t>
      </w:r>
      <w:r w:rsidRPr="00F70703">
        <w:rPr>
          <w:rFonts w:asciiTheme="minorHAnsi" w:eastAsia="Trebuchet MS" w:hAnsiTheme="minorHAnsi" w:cstheme="minorHAnsi"/>
          <w:i/>
          <w:color w:val="002060"/>
          <w:spacing w:val="3"/>
          <w:sz w:val="24"/>
          <w:szCs w:val="24"/>
          <w:lang w:val="ro-RO"/>
        </w:rPr>
        <w:t>c</w:t>
      </w:r>
      <w:r w:rsidRPr="00F70703">
        <w:rPr>
          <w:rFonts w:asciiTheme="minorHAnsi" w:eastAsia="Trebuchet MS" w:hAnsiTheme="minorHAnsi" w:cstheme="minorHAnsi"/>
          <w:i/>
          <w:color w:val="002060"/>
          <w:spacing w:val="-1"/>
          <w:sz w:val="24"/>
          <w:szCs w:val="24"/>
          <w:lang w:val="ro-RO"/>
        </w:rPr>
        <w:t>ordu</w:t>
      </w:r>
      <w:r w:rsidRPr="00F70703">
        <w:rPr>
          <w:rFonts w:asciiTheme="minorHAnsi" w:eastAsia="Trebuchet MS" w:hAnsiTheme="minorHAnsi" w:cstheme="minorHAnsi"/>
          <w:i/>
          <w:color w:val="002060"/>
          <w:sz w:val="24"/>
          <w:szCs w:val="24"/>
          <w:lang w:val="ro-RO"/>
        </w:rPr>
        <w:t>l</w:t>
      </w:r>
      <w:r w:rsidRPr="00F70703">
        <w:rPr>
          <w:rFonts w:asciiTheme="minorHAnsi" w:eastAsia="Trebuchet MS" w:hAnsiTheme="minorHAnsi" w:cstheme="minorHAnsi"/>
          <w:i/>
          <w:color w:val="002060"/>
          <w:spacing w:val="22"/>
          <w:sz w:val="24"/>
          <w:szCs w:val="24"/>
          <w:lang w:val="ro-RO"/>
        </w:rPr>
        <w:t xml:space="preserve"> </w:t>
      </w:r>
      <w:r w:rsidRPr="00F70703">
        <w:rPr>
          <w:rFonts w:asciiTheme="minorHAnsi" w:eastAsia="Trebuchet MS" w:hAnsiTheme="minorHAnsi" w:cstheme="minorHAnsi"/>
          <w:i/>
          <w:color w:val="002060"/>
          <w:spacing w:val="-1"/>
          <w:sz w:val="24"/>
          <w:szCs w:val="24"/>
          <w:lang w:val="ro-RO"/>
        </w:rPr>
        <w:t>de parteneriat</w:t>
      </w:r>
      <w:r w:rsidRPr="00F70703">
        <w:rPr>
          <w:rFonts w:asciiTheme="minorHAnsi" w:eastAsia="Trebuchet MS" w:hAnsiTheme="minorHAnsi" w:cstheme="minorHAnsi"/>
          <w:i/>
          <w:color w:val="002060"/>
          <w:w w:val="103"/>
          <w:sz w:val="24"/>
          <w:szCs w:val="24"/>
          <w:lang w:val="ro-RO"/>
        </w:rPr>
        <w:t>.</w:t>
      </w:r>
    </w:p>
    <w:p w14:paraId="0FB9C2D9" w14:textId="77777777" w:rsidR="009C7C7B" w:rsidRPr="00F70703"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2157159B" w:rsidR="001672E7" w:rsidRPr="00F70703" w:rsidRDefault="009C7C7B"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 xml:space="preserve">Art 8 – Măsuri de informare și publicitate </w:t>
      </w:r>
    </w:p>
    <w:p w14:paraId="6FB5CF1B" w14:textId="77777777" w:rsidR="009C7C7B" w:rsidRPr="00F70703" w:rsidRDefault="009C7C7B"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 </w:t>
      </w:r>
    </w:p>
    <w:p w14:paraId="02C29735" w14:textId="77777777" w:rsidR="00BF5495" w:rsidRPr="00F70703" w:rsidRDefault="009C7C7B"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38427081" w14:textId="6E154EA4" w:rsidR="00BF5495" w:rsidRPr="00F70703" w:rsidRDefault="00BF5495"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F70703">
        <w:rPr>
          <w:rFonts w:asciiTheme="minorHAnsi" w:eastAsia="Trebuchet MS" w:hAnsiTheme="minorHAnsi" w:cstheme="minorHAnsi"/>
          <w:color w:val="002060"/>
          <w:spacing w:val="1"/>
          <w:sz w:val="24"/>
          <w:szCs w:val="24"/>
          <w:lang w:val="ro-RO"/>
        </w:rPr>
        <w:t>si articolului 50</w:t>
      </w:r>
      <w:r w:rsidRPr="00F70703">
        <w:rPr>
          <w:rFonts w:asciiTheme="minorHAnsi" w:eastAsia="Trebuchet MS" w:hAnsiTheme="minorHAnsi" w:cstheme="minorHAnsi"/>
          <w:color w:val="002060"/>
          <w:spacing w:val="1"/>
          <w:sz w:val="24"/>
          <w:szCs w:val="24"/>
          <w:lang w:val="ro-RO"/>
        </w:rPr>
        <w:t xml:space="preserve"> alin (1) și (2)</w:t>
      </w:r>
      <w:r w:rsidR="00A73DD9" w:rsidRPr="00F70703">
        <w:rPr>
          <w:rFonts w:asciiTheme="minorHAnsi" w:eastAsia="Trebuchet MS" w:hAnsiTheme="minorHAnsi" w:cstheme="minorHAnsi"/>
          <w:color w:val="002060"/>
          <w:spacing w:val="1"/>
          <w:sz w:val="24"/>
          <w:szCs w:val="24"/>
          <w:lang w:val="ro-RO"/>
        </w:rPr>
        <w:t xml:space="preserve"> </w:t>
      </w:r>
      <w:r w:rsidR="000F132E" w:rsidRPr="00F70703">
        <w:rPr>
          <w:rFonts w:asciiTheme="minorHAnsi" w:eastAsia="Trebuchet MS" w:hAnsiTheme="minorHAnsi" w:cstheme="minorHAnsi"/>
          <w:color w:val="002060"/>
          <w:spacing w:val="1"/>
          <w:sz w:val="24"/>
          <w:szCs w:val="24"/>
          <w:lang w:val="ro-RO"/>
        </w:rPr>
        <w:t>- din Regulamentul (UE)</w:t>
      </w:r>
      <w:r w:rsidR="00BD65A8" w:rsidRPr="00F70703">
        <w:rPr>
          <w:rFonts w:asciiTheme="minorHAnsi" w:eastAsia="Trebuchet MS" w:hAnsiTheme="minorHAnsi" w:cstheme="minorHAnsi"/>
          <w:color w:val="002060"/>
          <w:spacing w:val="1"/>
          <w:sz w:val="24"/>
          <w:szCs w:val="24"/>
          <w:lang w:val="ro-RO"/>
        </w:rPr>
        <w:t xml:space="preserve"> nr.</w:t>
      </w:r>
      <w:r w:rsidR="000F132E" w:rsidRPr="00F70703">
        <w:rPr>
          <w:rFonts w:asciiTheme="minorHAnsi" w:eastAsia="Trebuchet MS" w:hAnsiTheme="minorHAnsi" w:cstheme="minorHAnsi"/>
          <w:color w:val="002060"/>
          <w:spacing w:val="1"/>
          <w:sz w:val="24"/>
          <w:szCs w:val="24"/>
          <w:lang w:val="ro-RO"/>
        </w:rPr>
        <w:t xml:space="preserve"> </w:t>
      </w:r>
      <w:r w:rsidR="00BD65A8" w:rsidRPr="00F70703">
        <w:rPr>
          <w:rFonts w:asciiTheme="minorHAnsi" w:eastAsia="Trebuchet MS" w:hAnsiTheme="minorHAnsi" w:cstheme="minorHAnsi"/>
          <w:color w:val="002060"/>
          <w:spacing w:val="1"/>
          <w:sz w:val="24"/>
          <w:szCs w:val="24"/>
          <w:lang w:val="ro-RO"/>
        </w:rPr>
        <w:t>1060/2021</w:t>
      </w:r>
      <w:r w:rsidRPr="00F70703">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6001568B" w:rsidR="009C7C7B" w:rsidRPr="00F70703"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color w:val="002060"/>
          <w:spacing w:val="1"/>
          <w:lang w:val="ro-RO"/>
        </w:rPr>
        <w:t>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70703">
        <w:rPr>
          <w:rFonts w:asciiTheme="minorHAnsi" w:eastAsia="Trebuchet MS" w:hAnsiTheme="minorHAnsi" w:cstheme="minorHAnsi"/>
          <w:color w:val="002060"/>
          <w:spacing w:val="1"/>
          <w:lang w:val="ro-RO"/>
        </w:rPr>
        <w:t>.</w:t>
      </w:r>
    </w:p>
    <w:sectPr w:rsidR="009C7C7B" w:rsidRPr="00F70703" w:rsidSect="00FD0CF7">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FC028" w14:textId="77777777" w:rsidR="00FD0CF7" w:rsidRDefault="00FD0CF7">
      <w:r>
        <w:separator/>
      </w:r>
    </w:p>
  </w:endnote>
  <w:endnote w:type="continuationSeparator" w:id="0">
    <w:p w14:paraId="454C17B4" w14:textId="77777777" w:rsidR="00FD0CF7" w:rsidRDefault="00FD0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9C452" w14:textId="77777777" w:rsidR="00FD0CF7" w:rsidRDefault="00FD0CF7">
      <w:r>
        <w:separator/>
      </w:r>
    </w:p>
  </w:footnote>
  <w:footnote w:type="continuationSeparator" w:id="0">
    <w:p w14:paraId="53F731E3" w14:textId="77777777" w:rsidR="00FD0CF7" w:rsidRDefault="00FD0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4A59" w14:textId="16319CF6" w:rsidR="004F349A" w:rsidRDefault="004F349A">
    <w:pPr>
      <w:pStyle w:val="Header"/>
    </w:pPr>
    <w:r>
      <w:rPr>
        <w:noProof/>
      </w:rPr>
      <w:drawing>
        <wp:inline distT="0" distB="0" distL="0" distR="0" wp14:anchorId="27B318EC" wp14:editId="1CCFCDEF">
          <wp:extent cx="4285615" cy="701040"/>
          <wp:effectExtent l="0" t="0" r="0" b="3810"/>
          <wp:docPr id="1805498705" name="Picture 1805498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5615" cy="701040"/>
                  </a:xfrm>
                  <a:prstGeom prst="rect">
                    <a:avLst/>
                  </a:prstGeom>
                  <a:noFill/>
                </pic:spPr>
              </pic:pic>
            </a:graphicData>
          </a:graphic>
        </wp:inline>
      </w:drawing>
    </w: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9"/>
  </w:num>
  <w:num w:numId="4" w16cid:durableId="363331827">
    <w:abstractNumId w:val="10"/>
  </w:num>
  <w:num w:numId="5" w16cid:durableId="1871869806">
    <w:abstractNumId w:val="1"/>
  </w:num>
  <w:num w:numId="6" w16cid:durableId="1737702773">
    <w:abstractNumId w:val="11"/>
  </w:num>
  <w:num w:numId="7" w16cid:durableId="15010462">
    <w:abstractNumId w:val="7"/>
  </w:num>
  <w:num w:numId="8" w16cid:durableId="1585339473">
    <w:abstractNumId w:val="4"/>
  </w:num>
  <w:num w:numId="9" w16cid:durableId="569968461">
    <w:abstractNumId w:val="5"/>
  </w:num>
  <w:num w:numId="10" w16cid:durableId="2129425902">
    <w:abstractNumId w:val="12"/>
  </w:num>
  <w:num w:numId="11" w16cid:durableId="358089932">
    <w:abstractNumId w:val="8"/>
  </w:num>
  <w:num w:numId="12" w16cid:durableId="1069500685">
    <w:abstractNumId w:val="6"/>
  </w:num>
  <w:num w:numId="13" w16cid:durableId="1636253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22095"/>
    <w:rsid w:val="00022E18"/>
    <w:rsid w:val="000274D7"/>
    <w:rsid w:val="000312C6"/>
    <w:rsid w:val="000313BF"/>
    <w:rsid w:val="00033763"/>
    <w:rsid w:val="00042A9A"/>
    <w:rsid w:val="00053BE1"/>
    <w:rsid w:val="00057E62"/>
    <w:rsid w:val="00072F81"/>
    <w:rsid w:val="00073D70"/>
    <w:rsid w:val="000755BA"/>
    <w:rsid w:val="00080BF9"/>
    <w:rsid w:val="00083A67"/>
    <w:rsid w:val="00084C9D"/>
    <w:rsid w:val="0008512A"/>
    <w:rsid w:val="0009122A"/>
    <w:rsid w:val="0009270B"/>
    <w:rsid w:val="000951BF"/>
    <w:rsid w:val="000A1F1E"/>
    <w:rsid w:val="000A4139"/>
    <w:rsid w:val="000B3971"/>
    <w:rsid w:val="000B6936"/>
    <w:rsid w:val="000C2426"/>
    <w:rsid w:val="000D10F6"/>
    <w:rsid w:val="000D3267"/>
    <w:rsid w:val="000D4FB2"/>
    <w:rsid w:val="000D622B"/>
    <w:rsid w:val="000D79C3"/>
    <w:rsid w:val="000E434D"/>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4622F"/>
    <w:rsid w:val="00153F72"/>
    <w:rsid w:val="00154DFD"/>
    <w:rsid w:val="001672E7"/>
    <w:rsid w:val="00172111"/>
    <w:rsid w:val="001854F6"/>
    <w:rsid w:val="00187C5D"/>
    <w:rsid w:val="00190094"/>
    <w:rsid w:val="0019070D"/>
    <w:rsid w:val="001A604C"/>
    <w:rsid w:val="001A7FBF"/>
    <w:rsid w:val="001B0988"/>
    <w:rsid w:val="001B1945"/>
    <w:rsid w:val="001C0D89"/>
    <w:rsid w:val="001C16E9"/>
    <w:rsid w:val="001C4FE7"/>
    <w:rsid w:val="001C70FC"/>
    <w:rsid w:val="001E23B8"/>
    <w:rsid w:val="001F2174"/>
    <w:rsid w:val="00206613"/>
    <w:rsid w:val="00225DC4"/>
    <w:rsid w:val="002450D7"/>
    <w:rsid w:val="002472DB"/>
    <w:rsid w:val="00256FA9"/>
    <w:rsid w:val="00262572"/>
    <w:rsid w:val="002734FD"/>
    <w:rsid w:val="002869D7"/>
    <w:rsid w:val="002A4756"/>
    <w:rsid w:val="002A5B53"/>
    <w:rsid w:val="002C52AE"/>
    <w:rsid w:val="002D5BDE"/>
    <w:rsid w:val="002E4D36"/>
    <w:rsid w:val="002F0A3D"/>
    <w:rsid w:val="002F5129"/>
    <w:rsid w:val="003108C6"/>
    <w:rsid w:val="00315783"/>
    <w:rsid w:val="003420E0"/>
    <w:rsid w:val="003448E8"/>
    <w:rsid w:val="0036074C"/>
    <w:rsid w:val="00365C43"/>
    <w:rsid w:val="0036774E"/>
    <w:rsid w:val="003776CF"/>
    <w:rsid w:val="00381BE7"/>
    <w:rsid w:val="003A3D76"/>
    <w:rsid w:val="003B46A6"/>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307C7"/>
    <w:rsid w:val="00430B4A"/>
    <w:rsid w:val="00431874"/>
    <w:rsid w:val="004368B8"/>
    <w:rsid w:val="00441619"/>
    <w:rsid w:val="00445B3B"/>
    <w:rsid w:val="00453BCB"/>
    <w:rsid w:val="004545DF"/>
    <w:rsid w:val="00455CA5"/>
    <w:rsid w:val="00457AA3"/>
    <w:rsid w:val="004610C1"/>
    <w:rsid w:val="00471667"/>
    <w:rsid w:val="0047773B"/>
    <w:rsid w:val="00482566"/>
    <w:rsid w:val="00492CD9"/>
    <w:rsid w:val="004A0A85"/>
    <w:rsid w:val="004B3597"/>
    <w:rsid w:val="004C3988"/>
    <w:rsid w:val="004C636D"/>
    <w:rsid w:val="004E3E08"/>
    <w:rsid w:val="004E6A33"/>
    <w:rsid w:val="004E7F8C"/>
    <w:rsid w:val="004F349A"/>
    <w:rsid w:val="004F3E95"/>
    <w:rsid w:val="00507337"/>
    <w:rsid w:val="00514FA7"/>
    <w:rsid w:val="005642C9"/>
    <w:rsid w:val="005654AC"/>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E57BA"/>
    <w:rsid w:val="005F401B"/>
    <w:rsid w:val="005F689F"/>
    <w:rsid w:val="00600A71"/>
    <w:rsid w:val="00600E76"/>
    <w:rsid w:val="006030FB"/>
    <w:rsid w:val="00622C34"/>
    <w:rsid w:val="0063083A"/>
    <w:rsid w:val="00631995"/>
    <w:rsid w:val="00637411"/>
    <w:rsid w:val="00651FEA"/>
    <w:rsid w:val="00666085"/>
    <w:rsid w:val="00666245"/>
    <w:rsid w:val="0067644B"/>
    <w:rsid w:val="00676B79"/>
    <w:rsid w:val="00680F22"/>
    <w:rsid w:val="00682A8C"/>
    <w:rsid w:val="00690BC3"/>
    <w:rsid w:val="00694923"/>
    <w:rsid w:val="006A4731"/>
    <w:rsid w:val="006A6C0A"/>
    <w:rsid w:val="006A700C"/>
    <w:rsid w:val="006D5D87"/>
    <w:rsid w:val="006E2B91"/>
    <w:rsid w:val="006F2C58"/>
    <w:rsid w:val="006F375B"/>
    <w:rsid w:val="006F4D50"/>
    <w:rsid w:val="00700017"/>
    <w:rsid w:val="0070302D"/>
    <w:rsid w:val="007054A7"/>
    <w:rsid w:val="00711E52"/>
    <w:rsid w:val="007159E9"/>
    <w:rsid w:val="0072316B"/>
    <w:rsid w:val="00737E09"/>
    <w:rsid w:val="00744896"/>
    <w:rsid w:val="00747ECC"/>
    <w:rsid w:val="007568A5"/>
    <w:rsid w:val="007604BA"/>
    <w:rsid w:val="00771043"/>
    <w:rsid w:val="007733AC"/>
    <w:rsid w:val="00773E2C"/>
    <w:rsid w:val="00776CDD"/>
    <w:rsid w:val="007849DB"/>
    <w:rsid w:val="00786DC9"/>
    <w:rsid w:val="00794FBB"/>
    <w:rsid w:val="007970D4"/>
    <w:rsid w:val="00797787"/>
    <w:rsid w:val="007A0A72"/>
    <w:rsid w:val="007A5CCB"/>
    <w:rsid w:val="007A7DD5"/>
    <w:rsid w:val="007C2C05"/>
    <w:rsid w:val="007D3901"/>
    <w:rsid w:val="007D4D7E"/>
    <w:rsid w:val="007D5066"/>
    <w:rsid w:val="007D5E21"/>
    <w:rsid w:val="007F5F50"/>
    <w:rsid w:val="00805740"/>
    <w:rsid w:val="0080739A"/>
    <w:rsid w:val="00807CFA"/>
    <w:rsid w:val="00815D0F"/>
    <w:rsid w:val="00817683"/>
    <w:rsid w:val="00820EE6"/>
    <w:rsid w:val="00823C74"/>
    <w:rsid w:val="00827FC0"/>
    <w:rsid w:val="008330C6"/>
    <w:rsid w:val="008372FB"/>
    <w:rsid w:val="0084160F"/>
    <w:rsid w:val="00846491"/>
    <w:rsid w:val="00852A17"/>
    <w:rsid w:val="00856B80"/>
    <w:rsid w:val="00870099"/>
    <w:rsid w:val="008714FD"/>
    <w:rsid w:val="00882635"/>
    <w:rsid w:val="00886FD9"/>
    <w:rsid w:val="008960A5"/>
    <w:rsid w:val="00896105"/>
    <w:rsid w:val="008A27C4"/>
    <w:rsid w:val="008A62DD"/>
    <w:rsid w:val="008C08FD"/>
    <w:rsid w:val="008D55CA"/>
    <w:rsid w:val="008D66FC"/>
    <w:rsid w:val="008E35D6"/>
    <w:rsid w:val="008E7278"/>
    <w:rsid w:val="00903519"/>
    <w:rsid w:val="009100D8"/>
    <w:rsid w:val="00920360"/>
    <w:rsid w:val="00920A76"/>
    <w:rsid w:val="00925636"/>
    <w:rsid w:val="00931EBD"/>
    <w:rsid w:val="0093436A"/>
    <w:rsid w:val="00943DA6"/>
    <w:rsid w:val="009467BA"/>
    <w:rsid w:val="00964FB2"/>
    <w:rsid w:val="00967317"/>
    <w:rsid w:val="00974577"/>
    <w:rsid w:val="0097654B"/>
    <w:rsid w:val="00991CEC"/>
    <w:rsid w:val="009932F8"/>
    <w:rsid w:val="0099349E"/>
    <w:rsid w:val="009A5446"/>
    <w:rsid w:val="009A5470"/>
    <w:rsid w:val="009A6259"/>
    <w:rsid w:val="009B783C"/>
    <w:rsid w:val="009C5B86"/>
    <w:rsid w:val="009C5BE7"/>
    <w:rsid w:val="009C7C7B"/>
    <w:rsid w:val="009D0BC3"/>
    <w:rsid w:val="009D5479"/>
    <w:rsid w:val="009E09A4"/>
    <w:rsid w:val="00A10484"/>
    <w:rsid w:val="00A3286C"/>
    <w:rsid w:val="00A369F5"/>
    <w:rsid w:val="00A40B1D"/>
    <w:rsid w:val="00A445DD"/>
    <w:rsid w:val="00A513FA"/>
    <w:rsid w:val="00A56654"/>
    <w:rsid w:val="00A73DD9"/>
    <w:rsid w:val="00A7483D"/>
    <w:rsid w:val="00A92905"/>
    <w:rsid w:val="00A978F6"/>
    <w:rsid w:val="00AA0355"/>
    <w:rsid w:val="00AA06B0"/>
    <w:rsid w:val="00AA4AFF"/>
    <w:rsid w:val="00AB13EF"/>
    <w:rsid w:val="00AB257F"/>
    <w:rsid w:val="00AB557F"/>
    <w:rsid w:val="00AC00D2"/>
    <w:rsid w:val="00AE6531"/>
    <w:rsid w:val="00AE69E4"/>
    <w:rsid w:val="00AF2F87"/>
    <w:rsid w:val="00AF44BE"/>
    <w:rsid w:val="00AF7E3D"/>
    <w:rsid w:val="00AF7EB9"/>
    <w:rsid w:val="00B03C02"/>
    <w:rsid w:val="00B05733"/>
    <w:rsid w:val="00B07761"/>
    <w:rsid w:val="00B25F14"/>
    <w:rsid w:val="00B333FA"/>
    <w:rsid w:val="00B4560D"/>
    <w:rsid w:val="00B513FD"/>
    <w:rsid w:val="00B727F3"/>
    <w:rsid w:val="00B72F19"/>
    <w:rsid w:val="00B93DFA"/>
    <w:rsid w:val="00B95737"/>
    <w:rsid w:val="00B95E2C"/>
    <w:rsid w:val="00B96354"/>
    <w:rsid w:val="00BA4582"/>
    <w:rsid w:val="00BA7948"/>
    <w:rsid w:val="00BB76DC"/>
    <w:rsid w:val="00BD0D87"/>
    <w:rsid w:val="00BD65A8"/>
    <w:rsid w:val="00BF5495"/>
    <w:rsid w:val="00C0310F"/>
    <w:rsid w:val="00C061E5"/>
    <w:rsid w:val="00C074A7"/>
    <w:rsid w:val="00C13AAA"/>
    <w:rsid w:val="00C22AE3"/>
    <w:rsid w:val="00C26718"/>
    <w:rsid w:val="00C419E3"/>
    <w:rsid w:val="00C47650"/>
    <w:rsid w:val="00C61561"/>
    <w:rsid w:val="00C635D5"/>
    <w:rsid w:val="00C6713C"/>
    <w:rsid w:val="00C679EC"/>
    <w:rsid w:val="00C750B7"/>
    <w:rsid w:val="00C75526"/>
    <w:rsid w:val="00C7786A"/>
    <w:rsid w:val="00C77ECB"/>
    <w:rsid w:val="00C8331D"/>
    <w:rsid w:val="00C83648"/>
    <w:rsid w:val="00CA2E96"/>
    <w:rsid w:val="00CA6AE7"/>
    <w:rsid w:val="00CB577C"/>
    <w:rsid w:val="00CB7F38"/>
    <w:rsid w:val="00CC50AD"/>
    <w:rsid w:val="00CD6390"/>
    <w:rsid w:val="00D23FF9"/>
    <w:rsid w:val="00D3130B"/>
    <w:rsid w:val="00D3357D"/>
    <w:rsid w:val="00D3371E"/>
    <w:rsid w:val="00D76CD6"/>
    <w:rsid w:val="00D779F0"/>
    <w:rsid w:val="00D8368B"/>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661C5"/>
    <w:rsid w:val="00E70D8D"/>
    <w:rsid w:val="00E863EA"/>
    <w:rsid w:val="00E8732B"/>
    <w:rsid w:val="00E91BA0"/>
    <w:rsid w:val="00E936C8"/>
    <w:rsid w:val="00E971AD"/>
    <w:rsid w:val="00E97213"/>
    <w:rsid w:val="00EB00C2"/>
    <w:rsid w:val="00EC112B"/>
    <w:rsid w:val="00EE461D"/>
    <w:rsid w:val="00EE66B2"/>
    <w:rsid w:val="00EE6889"/>
    <w:rsid w:val="00EF2ADA"/>
    <w:rsid w:val="00F0048B"/>
    <w:rsid w:val="00F01B48"/>
    <w:rsid w:val="00F01BBD"/>
    <w:rsid w:val="00F03170"/>
    <w:rsid w:val="00F04032"/>
    <w:rsid w:val="00F11EB5"/>
    <w:rsid w:val="00F14D81"/>
    <w:rsid w:val="00F1586C"/>
    <w:rsid w:val="00F16787"/>
    <w:rsid w:val="00F21882"/>
    <w:rsid w:val="00F25EC9"/>
    <w:rsid w:val="00F27F34"/>
    <w:rsid w:val="00F36CF3"/>
    <w:rsid w:val="00F40708"/>
    <w:rsid w:val="00F57FD8"/>
    <w:rsid w:val="00F70703"/>
    <w:rsid w:val="00F740F4"/>
    <w:rsid w:val="00F74571"/>
    <w:rsid w:val="00F80299"/>
    <w:rsid w:val="00F943DB"/>
    <w:rsid w:val="00FA1ECC"/>
    <w:rsid w:val="00FA1F7B"/>
    <w:rsid w:val="00FC512B"/>
    <w:rsid w:val="00FD0CF7"/>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 w:type="paragraph" w:customStyle="1" w:styleId="default0">
    <w:name w:val="default"/>
    <w:basedOn w:val="Normal"/>
    <w:rsid w:val="000A1F1E"/>
    <w:pPr>
      <w:spacing w:before="100" w:beforeAutospacing="1" w:after="100" w:afterAutospacing="1"/>
    </w:pPr>
    <w:rPr>
      <w:rFonts w:ascii="Calibri" w:eastAsiaTheme="minorHAnsi" w:hAnsi="Calibri" w:cs="Calibri"/>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6280</Words>
  <Characters>35800</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2024-04-25T07:06:00Z</dcterms:created>
  <dcterms:modified xsi:type="dcterms:W3CDTF">2024-04-25T07:14:00Z</dcterms:modified>
</cp:coreProperties>
</file>